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526" w:rsidRDefault="007A2526" w:rsidP="003D3757">
      <w:pPr>
        <w:pStyle w:val="ConsPlusNormal"/>
        <w:spacing w:line="240" w:lineRule="exact"/>
        <w:ind w:firstLine="5670"/>
        <w:jc w:val="right"/>
        <w:rPr>
          <w:rFonts w:ascii="Times New Roman" w:hAnsi="Times New Roman" w:cs="Times New Roman"/>
          <w:sz w:val="28"/>
          <w:szCs w:val="28"/>
        </w:rPr>
      </w:pPr>
    </w:p>
    <w:p w:rsidR="00011B00" w:rsidRPr="00F2241A" w:rsidRDefault="00011B00" w:rsidP="003D3757">
      <w:pPr>
        <w:pStyle w:val="ConsPlusNormal"/>
        <w:spacing w:line="240" w:lineRule="exact"/>
        <w:ind w:firstLine="5670"/>
        <w:rPr>
          <w:rFonts w:ascii="Times New Roman" w:hAnsi="Times New Roman" w:cs="Times New Roman"/>
          <w:sz w:val="28"/>
          <w:szCs w:val="28"/>
        </w:rPr>
      </w:pPr>
      <w:r w:rsidRPr="00F2241A">
        <w:rPr>
          <w:rFonts w:ascii="Times New Roman" w:hAnsi="Times New Roman" w:cs="Times New Roman"/>
          <w:sz w:val="28"/>
          <w:szCs w:val="28"/>
        </w:rPr>
        <w:t>Утверждено</w:t>
      </w:r>
    </w:p>
    <w:p w:rsidR="003D3757" w:rsidRDefault="00F2241A" w:rsidP="003D3757">
      <w:pPr>
        <w:pStyle w:val="ConsPlusNormal"/>
        <w:spacing w:line="240" w:lineRule="exact"/>
        <w:ind w:firstLine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11B00" w:rsidRPr="00F2241A">
        <w:rPr>
          <w:rFonts w:ascii="Times New Roman" w:hAnsi="Times New Roman" w:cs="Times New Roman"/>
          <w:sz w:val="28"/>
          <w:szCs w:val="28"/>
        </w:rPr>
        <w:t>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3757">
        <w:rPr>
          <w:rFonts w:ascii="Times New Roman" w:hAnsi="Times New Roman" w:cs="Times New Roman"/>
          <w:sz w:val="28"/>
          <w:szCs w:val="28"/>
        </w:rPr>
        <w:t xml:space="preserve">Совета Грачевского </w:t>
      </w:r>
    </w:p>
    <w:p w:rsidR="003D3757" w:rsidRDefault="003D3757" w:rsidP="003D3757">
      <w:pPr>
        <w:pStyle w:val="ConsPlusNormal"/>
        <w:spacing w:line="240" w:lineRule="exact"/>
        <w:ind w:firstLine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011B00" w:rsidRPr="00F2241A" w:rsidRDefault="003D3757" w:rsidP="003D3757">
      <w:pPr>
        <w:pStyle w:val="ConsPlusNormal"/>
        <w:spacing w:line="240" w:lineRule="exact"/>
        <w:ind w:firstLine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011B00" w:rsidRPr="00F2241A" w:rsidRDefault="00011B00" w:rsidP="002F11BC">
      <w:pPr>
        <w:widowControl/>
        <w:suppressAutoHyphens w:val="0"/>
        <w:autoSpaceDE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011B00" w:rsidRPr="00F2241A" w:rsidRDefault="00011B00" w:rsidP="002F11BC">
      <w:pPr>
        <w:widowControl/>
        <w:suppressAutoHyphens w:val="0"/>
        <w:autoSpaceDE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F11BC" w:rsidRPr="002F11BC" w:rsidRDefault="00011B00" w:rsidP="002F11BC">
      <w:pPr>
        <w:widowControl/>
        <w:suppressAutoHyphens w:val="0"/>
        <w:autoSpaceDE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2F11BC">
        <w:rPr>
          <w:rFonts w:ascii="Times New Roman" w:hAnsi="Times New Roman" w:cs="Times New Roman"/>
          <w:sz w:val="28"/>
          <w:szCs w:val="28"/>
        </w:rPr>
        <w:t>Положение</w:t>
      </w:r>
    </w:p>
    <w:p w:rsidR="00011B00" w:rsidRPr="002F11BC" w:rsidRDefault="00011B00" w:rsidP="002F11BC">
      <w:pPr>
        <w:widowControl/>
        <w:suppressAutoHyphens w:val="0"/>
        <w:autoSpaceDE w:val="0"/>
        <w:adjustRightInd w:val="0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F11BC">
        <w:rPr>
          <w:rFonts w:ascii="Times New Roman" w:hAnsi="Times New Roman" w:cs="Times New Roman"/>
          <w:sz w:val="28"/>
          <w:szCs w:val="28"/>
        </w:rPr>
        <w:t xml:space="preserve">о сетевом издании органов местного самоуправления </w:t>
      </w:r>
      <w:r w:rsidR="003D3757">
        <w:rPr>
          <w:rFonts w:ascii="Times New Roman" w:hAnsi="Times New Roman" w:cs="Times New Roman"/>
          <w:sz w:val="28"/>
          <w:szCs w:val="28"/>
        </w:rPr>
        <w:t>Грачевского</w:t>
      </w:r>
      <w:r w:rsidRPr="002F11BC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«</w:t>
      </w:r>
      <w:r w:rsidR="009E4836">
        <w:rPr>
          <w:rFonts w:ascii="Times New Roman" w:hAnsi="Times New Roman" w:cs="Times New Roman"/>
          <w:sz w:val="28"/>
          <w:szCs w:val="28"/>
        </w:rPr>
        <w:t>ПОРТАЛ ПРАВОВОЙ ИНФОРМАЦИИ</w:t>
      </w:r>
      <w:r w:rsidRPr="002F11BC">
        <w:rPr>
          <w:rFonts w:ascii="Times New Roman" w:hAnsi="Times New Roman" w:cs="Times New Roman"/>
          <w:sz w:val="28"/>
          <w:szCs w:val="28"/>
        </w:rPr>
        <w:t xml:space="preserve"> </w:t>
      </w:r>
      <w:r w:rsidR="003D3757">
        <w:rPr>
          <w:rFonts w:ascii="Times New Roman" w:hAnsi="Times New Roman" w:cs="Times New Roman"/>
          <w:sz w:val="28"/>
          <w:szCs w:val="28"/>
        </w:rPr>
        <w:t>Грачевского</w:t>
      </w:r>
      <w:r w:rsidRPr="002F11BC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</w:t>
      </w:r>
      <w:r w:rsidR="002F11BC" w:rsidRPr="002F11BC">
        <w:rPr>
          <w:rFonts w:ascii="Times New Roman" w:hAnsi="Times New Roman" w:cs="Times New Roman"/>
          <w:sz w:val="28"/>
          <w:szCs w:val="28"/>
        </w:rPr>
        <w:t>»</w:t>
      </w:r>
    </w:p>
    <w:p w:rsidR="00011B00" w:rsidRPr="002F11BC" w:rsidRDefault="00011B00" w:rsidP="002F11BC">
      <w:pPr>
        <w:shd w:val="clear" w:color="auto" w:fill="FFFFFF"/>
        <w:tabs>
          <w:tab w:val="left" w:pos="0"/>
        </w:tabs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4030" w:rsidRPr="002F11BC" w:rsidRDefault="00A84030" w:rsidP="003D3757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F11BC">
        <w:rPr>
          <w:rFonts w:ascii="Times New Roman" w:hAnsi="Times New Roman" w:cs="Times New Roman"/>
          <w:b w:val="0"/>
          <w:sz w:val="28"/>
          <w:szCs w:val="28"/>
        </w:rPr>
        <w:t xml:space="preserve">I. </w:t>
      </w:r>
      <w:r w:rsidR="00823762" w:rsidRPr="002F11BC">
        <w:rPr>
          <w:rFonts w:ascii="Times New Roman" w:hAnsi="Times New Roman" w:cs="Times New Roman"/>
          <w:b w:val="0"/>
          <w:sz w:val="28"/>
          <w:szCs w:val="28"/>
        </w:rPr>
        <w:t>Общие</w:t>
      </w:r>
      <w:r w:rsidRPr="002F11BC">
        <w:rPr>
          <w:rFonts w:ascii="Times New Roman" w:hAnsi="Times New Roman" w:cs="Times New Roman"/>
          <w:b w:val="0"/>
          <w:sz w:val="28"/>
          <w:szCs w:val="28"/>
        </w:rPr>
        <w:t xml:space="preserve"> положения</w:t>
      </w:r>
    </w:p>
    <w:p w:rsidR="00011B00" w:rsidRPr="002F11BC" w:rsidRDefault="00011B00" w:rsidP="00F2241A">
      <w:pPr>
        <w:shd w:val="clear" w:color="auto" w:fill="FFFFFF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1B00" w:rsidRPr="00F2241A" w:rsidRDefault="00011B00" w:rsidP="002F11BC">
      <w:pPr>
        <w:widowControl/>
        <w:suppressAutoHyphens w:val="0"/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41A">
        <w:rPr>
          <w:rFonts w:ascii="Times New Roman" w:hAnsi="Times New Roman" w:cs="Times New Roman"/>
          <w:sz w:val="28"/>
          <w:szCs w:val="28"/>
        </w:rPr>
        <w:t xml:space="preserve">1. Настоящее Положение </w:t>
      </w:r>
      <w:r w:rsidR="00066D75" w:rsidRPr="00F2241A">
        <w:rPr>
          <w:rFonts w:ascii="Times New Roman" w:hAnsi="Times New Roman" w:cs="Times New Roman"/>
          <w:sz w:val="28"/>
          <w:szCs w:val="28"/>
        </w:rPr>
        <w:t xml:space="preserve">о сетевом издании органов местного самоуправления </w:t>
      </w:r>
      <w:r w:rsidR="003D3757">
        <w:rPr>
          <w:rFonts w:ascii="Times New Roman" w:hAnsi="Times New Roman" w:cs="Times New Roman"/>
          <w:sz w:val="28"/>
          <w:szCs w:val="28"/>
        </w:rPr>
        <w:t>Грачевского</w:t>
      </w:r>
      <w:r w:rsidR="00066D75" w:rsidRPr="00F2241A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2F11BC">
        <w:rPr>
          <w:rFonts w:ascii="Times New Roman" w:hAnsi="Times New Roman" w:cs="Times New Roman"/>
          <w:sz w:val="28"/>
          <w:szCs w:val="28"/>
        </w:rPr>
        <w:t>го округа Ставропольского края «</w:t>
      </w:r>
      <w:r w:rsidR="003D3757">
        <w:rPr>
          <w:rFonts w:ascii="Times New Roman" w:hAnsi="Times New Roman" w:cs="Times New Roman"/>
          <w:sz w:val="28"/>
          <w:szCs w:val="28"/>
        </w:rPr>
        <w:t>П</w:t>
      </w:r>
      <w:r w:rsidR="00066D75" w:rsidRPr="00F2241A">
        <w:rPr>
          <w:rFonts w:ascii="Times New Roman" w:hAnsi="Times New Roman" w:cs="Times New Roman"/>
          <w:sz w:val="28"/>
          <w:szCs w:val="28"/>
        </w:rPr>
        <w:t xml:space="preserve">ортал </w:t>
      </w:r>
      <w:r w:rsidR="003D3757">
        <w:rPr>
          <w:rFonts w:ascii="Times New Roman" w:hAnsi="Times New Roman" w:cs="Times New Roman"/>
          <w:sz w:val="28"/>
          <w:szCs w:val="28"/>
        </w:rPr>
        <w:t>правовой информации Грачевского</w:t>
      </w:r>
      <w:r w:rsidR="00066D75" w:rsidRPr="00F2241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края» </w:t>
      </w:r>
      <w:r w:rsidRPr="00F2241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A84030" w:rsidRPr="00F2241A">
        <w:rPr>
          <w:rFonts w:ascii="Times New Roman" w:hAnsi="Times New Roman" w:cs="Times New Roman"/>
          <w:sz w:val="28"/>
          <w:szCs w:val="28"/>
        </w:rPr>
        <w:t>–</w:t>
      </w:r>
      <w:r w:rsidRPr="00F2241A">
        <w:rPr>
          <w:rFonts w:ascii="Times New Roman" w:hAnsi="Times New Roman" w:cs="Times New Roman"/>
          <w:sz w:val="28"/>
          <w:szCs w:val="28"/>
        </w:rPr>
        <w:t xml:space="preserve"> </w:t>
      </w:r>
      <w:r w:rsidR="00066D75" w:rsidRPr="00F2241A">
        <w:rPr>
          <w:rFonts w:ascii="Times New Roman" w:hAnsi="Times New Roman" w:cs="Times New Roman"/>
          <w:sz w:val="28"/>
          <w:szCs w:val="28"/>
        </w:rPr>
        <w:t>Положение</w:t>
      </w:r>
      <w:r w:rsidR="00A84030" w:rsidRPr="00F2241A">
        <w:rPr>
          <w:rFonts w:ascii="Times New Roman" w:hAnsi="Times New Roman" w:cs="Times New Roman"/>
          <w:sz w:val="28"/>
          <w:szCs w:val="28"/>
        </w:rPr>
        <w:t>)</w:t>
      </w:r>
      <w:r w:rsidRPr="00F2241A">
        <w:rPr>
          <w:rFonts w:ascii="Times New Roman" w:hAnsi="Times New Roman" w:cs="Times New Roman"/>
          <w:sz w:val="28"/>
          <w:szCs w:val="28"/>
        </w:rPr>
        <w:t xml:space="preserve"> </w:t>
      </w:r>
      <w:r w:rsidR="007E14D7" w:rsidRPr="00F2241A">
        <w:rPr>
          <w:rFonts w:ascii="Times New Roman" w:eastAsia="Times New Roman" w:hAnsi="Times New Roman" w:cs="Times New Roman"/>
          <w:sz w:val="28"/>
          <w:szCs w:val="28"/>
        </w:rPr>
        <w:t xml:space="preserve">определяет порядок функционирования средства массовой информации </w:t>
      </w:r>
      <w:r w:rsidR="007E14D7" w:rsidRPr="00F2241A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3D3757">
        <w:rPr>
          <w:rFonts w:ascii="Times New Roman" w:hAnsi="Times New Roman" w:cs="Times New Roman"/>
          <w:sz w:val="28"/>
          <w:szCs w:val="28"/>
        </w:rPr>
        <w:t>Грачевского</w:t>
      </w:r>
      <w:r w:rsidR="007E14D7" w:rsidRPr="00F2241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- </w:t>
      </w:r>
      <w:r w:rsidR="007E14D7" w:rsidRPr="00F2241A">
        <w:rPr>
          <w:rFonts w:ascii="Times New Roman" w:eastAsia="Times New Roman" w:hAnsi="Times New Roman" w:cs="Times New Roman"/>
          <w:sz w:val="28"/>
          <w:szCs w:val="28"/>
        </w:rPr>
        <w:t>сетевого издания</w:t>
      </w:r>
      <w:r w:rsidR="002F11BC">
        <w:rPr>
          <w:rFonts w:ascii="Times New Roman" w:hAnsi="Times New Roman" w:cs="Times New Roman"/>
          <w:sz w:val="28"/>
          <w:szCs w:val="28"/>
        </w:rPr>
        <w:t xml:space="preserve"> </w:t>
      </w:r>
      <w:r w:rsidR="007E14D7" w:rsidRPr="00F2241A">
        <w:rPr>
          <w:rFonts w:ascii="Times New Roman" w:hAnsi="Times New Roman" w:cs="Times New Roman"/>
          <w:sz w:val="28"/>
          <w:szCs w:val="28"/>
        </w:rPr>
        <w:t>«</w:t>
      </w:r>
      <w:r w:rsidR="009E4836">
        <w:rPr>
          <w:rFonts w:ascii="Times New Roman" w:hAnsi="Times New Roman" w:cs="Times New Roman"/>
          <w:sz w:val="28"/>
          <w:szCs w:val="28"/>
        </w:rPr>
        <w:t>П</w:t>
      </w:r>
      <w:r w:rsidR="009E4836" w:rsidRPr="00F2241A">
        <w:rPr>
          <w:rFonts w:ascii="Times New Roman" w:hAnsi="Times New Roman" w:cs="Times New Roman"/>
          <w:sz w:val="28"/>
          <w:szCs w:val="28"/>
        </w:rPr>
        <w:t xml:space="preserve">ОРТАЛ </w:t>
      </w:r>
      <w:r w:rsidR="009E4836">
        <w:rPr>
          <w:rFonts w:ascii="Times New Roman" w:hAnsi="Times New Roman" w:cs="Times New Roman"/>
          <w:sz w:val="28"/>
          <w:szCs w:val="28"/>
        </w:rPr>
        <w:t xml:space="preserve">ПРАВОВОЙ ИНФОРМАЦИИ </w:t>
      </w:r>
      <w:r w:rsidR="003D3757">
        <w:rPr>
          <w:rFonts w:ascii="Times New Roman" w:hAnsi="Times New Roman" w:cs="Times New Roman"/>
          <w:sz w:val="28"/>
          <w:szCs w:val="28"/>
        </w:rPr>
        <w:t>Грачевского</w:t>
      </w:r>
      <w:r w:rsidR="003D3757" w:rsidRPr="00F2241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</w:t>
      </w:r>
      <w:r w:rsidR="007E14D7" w:rsidRPr="00F2241A">
        <w:rPr>
          <w:rFonts w:ascii="Times New Roman" w:hAnsi="Times New Roman" w:cs="Times New Roman"/>
          <w:sz w:val="28"/>
          <w:szCs w:val="28"/>
        </w:rPr>
        <w:t xml:space="preserve">» </w:t>
      </w:r>
      <w:r w:rsidR="007E14D7" w:rsidRPr="003D3757">
        <w:rPr>
          <w:rFonts w:ascii="Times New Roman" w:hAnsi="Times New Roman" w:cs="Times New Roman"/>
          <w:b/>
          <w:sz w:val="28"/>
          <w:szCs w:val="28"/>
        </w:rPr>
        <w:t>(</w:t>
      </w:r>
      <w:r w:rsidR="009E4836" w:rsidRPr="003D3757">
        <w:rPr>
          <w:rStyle w:val="af4"/>
          <w:rFonts w:ascii="Times New Roman" w:hAnsi="Times New Roman" w:cs="Times New Roman"/>
          <w:b w:val="0"/>
          <w:color w:val="1A1A1A"/>
          <w:sz w:val="28"/>
          <w:szCs w:val="28"/>
          <w:shd w:val="clear" w:color="auto" w:fill="FFFFFF"/>
        </w:rPr>
        <w:t>право-</w:t>
      </w:r>
      <w:proofErr w:type="spellStart"/>
      <w:r w:rsidR="009E4836" w:rsidRPr="003D3757">
        <w:rPr>
          <w:rStyle w:val="af4"/>
          <w:rFonts w:ascii="Times New Roman" w:hAnsi="Times New Roman" w:cs="Times New Roman"/>
          <w:b w:val="0"/>
          <w:color w:val="1A1A1A"/>
          <w:sz w:val="28"/>
          <w:szCs w:val="28"/>
          <w:shd w:val="clear" w:color="auto" w:fill="FFFFFF"/>
        </w:rPr>
        <w:t>грачевский</w:t>
      </w:r>
      <w:proofErr w:type="gramStart"/>
      <w:r w:rsidR="009E4836" w:rsidRPr="003D3757">
        <w:rPr>
          <w:rStyle w:val="af4"/>
          <w:rFonts w:ascii="Times New Roman" w:hAnsi="Times New Roman" w:cs="Times New Roman"/>
          <w:b w:val="0"/>
          <w:color w:val="1A1A1A"/>
          <w:sz w:val="28"/>
          <w:szCs w:val="28"/>
          <w:shd w:val="clear" w:color="auto" w:fill="FFFFFF"/>
        </w:rPr>
        <w:t>.р</w:t>
      </w:r>
      <w:proofErr w:type="gramEnd"/>
      <w:r w:rsidR="009E4836" w:rsidRPr="003D3757">
        <w:rPr>
          <w:rStyle w:val="af4"/>
          <w:rFonts w:ascii="Times New Roman" w:hAnsi="Times New Roman" w:cs="Times New Roman"/>
          <w:b w:val="0"/>
          <w:color w:val="1A1A1A"/>
          <w:sz w:val="28"/>
          <w:szCs w:val="28"/>
          <w:shd w:val="clear" w:color="auto" w:fill="FFFFFF"/>
        </w:rPr>
        <w:t>ф</w:t>
      </w:r>
      <w:proofErr w:type="spellEnd"/>
      <w:r w:rsidR="007E14D7" w:rsidRPr="003D3757">
        <w:rPr>
          <w:rFonts w:ascii="Times New Roman" w:hAnsi="Times New Roman" w:cs="Times New Roman"/>
          <w:b/>
          <w:sz w:val="28"/>
          <w:szCs w:val="28"/>
        </w:rPr>
        <w:t>)</w:t>
      </w:r>
      <w:r w:rsidR="007E14D7" w:rsidRPr="00F2241A">
        <w:rPr>
          <w:rFonts w:ascii="Times New Roman" w:hAnsi="Times New Roman" w:cs="Times New Roman"/>
          <w:sz w:val="28"/>
          <w:szCs w:val="28"/>
        </w:rPr>
        <w:t xml:space="preserve"> (далее – сетевое издание).</w:t>
      </w:r>
    </w:p>
    <w:p w:rsidR="007E14D7" w:rsidRPr="00F2241A" w:rsidRDefault="007E14D7" w:rsidP="00F2241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41A">
        <w:rPr>
          <w:rFonts w:ascii="Times New Roman" w:hAnsi="Times New Roman" w:cs="Times New Roman"/>
          <w:sz w:val="28"/>
          <w:szCs w:val="28"/>
        </w:rPr>
        <w:t>2. Положение разработано в целях</w:t>
      </w:r>
      <w:r w:rsidRPr="00F2241A">
        <w:rPr>
          <w:rFonts w:ascii="Times New Roman" w:eastAsia="Times New Roman" w:hAnsi="Times New Roman" w:cs="Times New Roman"/>
          <w:sz w:val="28"/>
          <w:szCs w:val="28"/>
        </w:rPr>
        <w:t xml:space="preserve"> обеспечения конституционных прав граждан на доступ к информации о деятельности органов местного самоуправления </w:t>
      </w:r>
      <w:r w:rsidR="003D3757">
        <w:rPr>
          <w:rFonts w:ascii="Times New Roman" w:hAnsi="Times New Roman" w:cs="Times New Roman"/>
          <w:sz w:val="28"/>
          <w:szCs w:val="28"/>
        </w:rPr>
        <w:t>Грачевского</w:t>
      </w:r>
      <w:r w:rsidRPr="00F2241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</w:t>
      </w:r>
      <w:r w:rsidRPr="00F2241A">
        <w:rPr>
          <w:rFonts w:ascii="Times New Roman" w:eastAsia="Times New Roman" w:hAnsi="Times New Roman" w:cs="Times New Roman"/>
          <w:sz w:val="28"/>
          <w:szCs w:val="28"/>
        </w:rPr>
        <w:t xml:space="preserve">, ознакомления с документами и материалами, непосредственно затрагивающими права и свободы граждан, обеспечения участия населения в осуществлении местного самоуправления на территории </w:t>
      </w:r>
      <w:r w:rsidR="003D3757">
        <w:rPr>
          <w:rFonts w:ascii="Times New Roman" w:hAnsi="Times New Roman" w:cs="Times New Roman"/>
          <w:sz w:val="28"/>
          <w:szCs w:val="28"/>
        </w:rPr>
        <w:t>Грачевского</w:t>
      </w:r>
      <w:r w:rsidRPr="00F2241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</w:t>
      </w:r>
      <w:r w:rsidRPr="00F2241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23762" w:rsidRPr="00F2241A" w:rsidRDefault="00823762" w:rsidP="00F2241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2241A">
        <w:rPr>
          <w:rFonts w:ascii="Times New Roman" w:hAnsi="Times New Roman" w:cs="Times New Roman"/>
          <w:b w:val="0"/>
          <w:sz w:val="28"/>
          <w:szCs w:val="28"/>
        </w:rPr>
        <w:t>3</w:t>
      </w:r>
      <w:r w:rsidR="00A84030" w:rsidRPr="00F2241A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7E14D7" w:rsidRPr="00F2241A">
        <w:rPr>
          <w:rFonts w:ascii="Times New Roman" w:hAnsi="Times New Roman" w:cs="Times New Roman"/>
          <w:b w:val="0"/>
          <w:sz w:val="28"/>
          <w:szCs w:val="28"/>
        </w:rPr>
        <w:t xml:space="preserve">Сетевое издание является официальным средством массовой информации органов местного самоуправления </w:t>
      </w:r>
      <w:r w:rsidR="003D3757">
        <w:rPr>
          <w:rFonts w:ascii="Times New Roman" w:hAnsi="Times New Roman" w:cs="Times New Roman"/>
          <w:b w:val="0"/>
          <w:sz w:val="28"/>
          <w:szCs w:val="28"/>
        </w:rPr>
        <w:t>Грачевского</w:t>
      </w:r>
      <w:r w:rsidR="007E14D7" w:rsidRPr="00F2241A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 Ставропольского края и предназначен для </w:t>
      </w:r>
      <w:r w:rsidRPr="00F2241A">
        <w:rPr>
          <w:rFonts w:ascii="Times New Roman" w:hAnsi="Times New Roman" w:cs="Times New Roman"/>
          <w:b w:val="0"/>
          <w:sz w:val="28"/>
          <w:szCs w:val="28"/>
        </w:rPr>
        <w:t xml:space="preserve">обнародования (официального опубликования) муниципальных правовых актов органов местного самоуправления </w:t>
      </w:r>
      <w:r w:rsidR="003D3757">
        <w:rPr>
          <w:rFonts w:ascii="Times New Roman" w:hAnsi="Times New Roman" w:cs="Times New Roman"/>
          <w:b w:val="0"/>
          <w:sz w:val="28"/>
          <w:szCs w:val="28"/>
        </w:rPr>
        <w:t>Грачевского</w:t>
      </w:r>
      <w:r w:rsidRPr="00F2241A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 Ставропольского края, в том числе соглашений, заключаемых между органами местного самоуправления, доведения до сведения жителей </w:t>
      </w:r>
      <w:r w:rsidR="003D3757">
        <w:rPr>
          <w:rFonts w:ascii="Times New Roman" w:hAnsi="Times New Roman" w:cs="Times New Roman"/>
          <w:b w:val="0"/>
          <w:sz w:val="28"/>
          <w:szCs w:val="28"/>
        </w:rPr>
        <w:t>Грачевского</w:t>
      </w:r>
      <w:r w:rsidRPr="00F2241A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 Ставропольского края официальной информации.</w:t>
      </w:r>
      <w:proofErr w:type="gramEnd"/>
    </w:p>
    <w:p w:rsidR="008B4FCC" w:rsidRPr="00F2241A" w:rsidRDefault="00823762" w:rsidP="00F2241A">
      <w:pPr>
        <w:widowControl/>
        <w:suppressAutoHyphens w:val="0"/>
        <w:autoSpaceDE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11BC">
        <w:rPr>
          <w:rFonts w:ascii="Times New Roman" w:hAnsi="Times New Roman" w:cs="Times New Roman"/>
          <w:sz w:val="28"/>
          <w:szCs w:val="28"/>
        </w:rPr>
        <w:t>4</w:t>
      </w:r>
      <w:r w:rsidR="00503E83" w:rsidRPr="002F11BC">
        <w:rPr>
          <w:rFonts w:ascii="Times New Roman" w:hAnsi="Times New Roman" w:cs="Times New Roman"/>
          <w:sz w:val="28"/>
          <w:szCs w:val="28"/>
        </w:rPr>
        <w:t>.</w:t>
      </w:r>
      <w:r w:rsidR="00503E83" w:rsidRPr="00F2241A">
        <w:rPr>
          <w:rFonts w:ascii="Times New Roman" w:hAnsi="Times New Roman" w:cs="Times New Roman"/>
          <w:sz w:val="28"/>
          <w:szCs w:val="28"/>
        </w:rPr>
        <w:t xml:space="preserve"> Доменное имя сетевого издания </w:t>
      </w:r>
      <w:r w:rsidR="002840CF" w:rsidRPr="00F2241A">
        <w:rPr>
          <w:rFonts w:ascii="Times New Roman" w:hAnsi="Times New Roman" w:cs="Times New Roman"/>
          <w:color w:val="000000"/>
          <w:sz w:val="28"/>
          <w:szCs w:val="28"/>
        </w:rPr>
        <w:t xml:space="preserve">в информационно-телекоммуникационной сети «Интернет» - </w:t>
      </w:r>
      <w:r w:rsidR="009E4836" w:rsidRPr="003D3757">
        <w:rPr>
          <w:rStyle w:val="af4"/>
          <w:rFonts w:ascii="Times New Roman" w:hAnsi="Times New Roman" w:cs="Times New Roman"/>
          <w:b w:val="0"/>
          <w:color w:val="1A1A1A"/>
          <w:sz w:val="28"/>
          <w:szCs w:val="28"/>
          <w:shd w:val="clear" w:color="auto" w:fill="FFFFFF"/>
        </w:rPr>
        <w:t>право-</w:t>
      </w:r>
      <w:proofErr w:type="spellStart"/>
      <w:r w:rsidR="009E4836" w:rsidRPr="003D3757">
        <w:rPr>
          <w:rStyle w:val="af4"/>
          <w:rFonts w:ascii="Times New Roman" w:hAnsi="Times New Roman" w:cs="Times New Roman"/>
          <w:b w:val="0"/>
          <w:color w:val="1A1A1A"/>
          <w:sz w:val="28"/>
          <w:szCs w:val="28"/>
          <w:shd w:val="clear" w:color="auto" w:fill="FFFFFF"/>
        </w:rPr>
        <w:t>грачевский.рф</w:t>
      </w:r>
      <w:proofErr w:type="spellEnd"/>
      <w:r w:rsidR="009E4836" w:rsidRPr="00F2241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E4836" w:rsidRPr="009E4836" w:rsidRDefault="008B4FCC" w:rsidP="009E4836">
      <w:pPr>
        <w:widowControl/>
        <w:suppressAutoHyphens w:val="0"/>
        <w:autoSpaceDE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E48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Адрес в сети «Интернет» </w:t>
      </w:r>
      <w:r w:rsidR="009E4836" w:rsidRPr="009E4836">
        <w:rPr>
          <w:rStyle w:val="af4"/>
          <w:rFonts w:ascii="Times New Roman" w:hAnsi="Times New Roman" w:cs="Times New Roman"/>
          <w:color w:val="000000" w:themeColor="text1"/>
          <w:sz w:val="28"/>
          <w:szCs w:val="28"/>
        </w:rPr>
        <w:t> </w:t>
      </w:r>
      <w:hyperlink r:id="rId9" w:tgtFrame="_blank" w:history="1">
        <w:r w:rsidR="009E4836" w:rsidRPr="009E4836">
          <w:rPr>
            <w:rStyle w:val="af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>http://право-грачевский.рф</w:t>
        </w:r>
      </w:hyperlink>
      <w:r w:rsidR="009E4836">
        <w:rPr>
          <w:rStyle w:val="af4"/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9E4836" w:rsidRPr="009E483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bookmarkStart w:id="0" w:name="_GoBack"/>
      <w:bookmarkEnd w:id="0"/>
    </w:p>
    <w:p w:rsidR="009C5743" w:rsidRPr="00F2241A" w:rsidRDefault="009C5743" w:rsidP="009E4836">
      <w:pPr>
        <w:widowControl/>
        <w:suppressAutoHyphens w:val="0"/>
        <w:autoSpaceDE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4836">
        <w:rPr>
          <w:rFonts w:ascii="Times New Roman" w:hAnsi="Times New Roman" w:cs="Times New Roman"/>
          <w:color w:val="000000" w:themeColor="text1"/>
          <w:sz w:val="28"/>
          <w:szCs w:val="28"/>
        </w:rPr>
        <w:t>Владельцем доменного имени является администра</w:t>
      </w:r>
      <w:r w:rsidR="002F11BC" w:rsidRPr="009E48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ция </w:t>
      </w:r>
      <w:r w:rsidR="003D3757">
        <w:rPr>
          <w:rFonts w:ascii="Times New Roman" w:hAnsi="Times New Roman" w:cs="Times New Roman"/>
          <w:sz w:val="28"/>
          <w:szCs w:val="28"/>
        </w:rPr>
        <w:t>Грачевского</w:t>
      </w:r>
      <w:r w:rsidR="002F11BC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F2241A">
        <w:rPr>
          <w:rFonts w:ascii="Times New Roman" w:hAnsi="Times New Roman" w:cs="Times New Roman"/>
          <w:sz w:val="28"/>
          <w:szCs w:val="28"/>
        </w:rPr>
        <w:t>округа Ставропольского края.</w:t>
      </w:r>
    </w:p>
    <w:p w:rsidR="00503E83" w:rsidRPr="00F2241A" w:rsidRDefault="00F5592F" w:rsidP="00F224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41A">
        <w:rPr>
          <w:rFonts w:ascii="Times New Roman" w:hAnsi="Times New Roman" w:cs="Times New Roman"/>
          <w:sz w:val="28"/>
          <w:szCs w:val="28"/>
        </w:rPr>
        <w:t xml:space="preserve">5. </w:t>
      </w:r>
      <w:r w:rsidR="002A571A" w:rsidRPr="00F2241A">
        <w:rPr>
          <w:rFonts w:ascii="Times New Roman" w:hAnsi="Times New Roman" w:cs="Times New Roman"/>
          <w:sz w:val="28"/>
          <w:szCs w:val="28"/>
        </w:rPr>
        <w:t>Учредителем</w:t>
      </w:r>
      <w:r w:rsidR="00503E83" w:rsidRPr="00F2241A">
        <w:rPr>
          <w:rFonts w:ascii="Times New Roman" w:hAnsi="Times New Roman" w:cs="Times New Roman"/>
          <w:sz w:val="28"/>
          <w:szCs w:val="28"/>
        </w:rPr>
        <w:t xml:space="preserve"> сетевого издания «</w:t>
      </w:r>
      <w:r w:rsidR="003D3757">
        <w:rPr>
          <w:rFonts w:ascii="Times New Roman" w:hAnsi="Times New Roman" w:cs="Times New Roman"/>
          <w:sz w:val="28"/>
          <w:szCs w:val="28"/>
        </w:rPr>
        <w:t>П</w:t>
      </w:r>
      <w:r w:rsidR="003D3757" w:rsidRPr="00F2241A">
        <w:rPr>
          <w:rFonts w:ascii="Times New Roman" w:hAnsi="Times New Roman" w:cs="Times New Roman"/>
          <w:sz w:val="28"/>
          <w:szCs w:val="28"/>
        </w:rPr>
        <w:t xml:space="preserve">ортал </w:t>
      </w:r>
      <w:r w:rsidR="003D3757">
        <w:rPr>
          <w:rFonts w:ascii="Times New Roman" w:hAnsi="Times New Roman" w:cs="Times New Roman"/>
          <w:sz w:val="28"/>
          <w:szCs w:val="28"/>
        </w:rPr>
        <w:t>правовой информации Грачевского</w:t>
      </w:r>
      <w:r w:rsidR="003D3757" w:rsidRPr="00F2241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</w:t>
      </w:r>
      <w:r w:rsidR="00503E83" w:rsidRPr="00F2241A">
        <w:rPr>
          <w:rFonts w:ascii="Times New Roman" w:hAnsi="Times New Roman" w:cs="Times New Roman"/>
          <w:sz w:val="28"/>
          <w:szCs w:val="28"/>
        </w:rPr>
        <w:t>»</w:t>
      </w:r>
      <w:r w:rsidR="00503E83" w:rsidRPr="002F11BC">
        <w:rPr>
          <w:rFonts w:ascii="Times New Roman" w:hAnsi="Times New Roman" w:cs="Times New Roman"/>
          <w:sz w:val="28"/>
          <w:szCs w:val="28"/>
        </w:rPr>
        <w:t xml:space="preserve"> </w:t>
      </w:r>
      <w:r w:rsidR="00503E83" w:rsidRPr="00F2241A">
        <w:rPr>
          <w:rFonts w:ascii="Times New Roman" w:hAnsi="Times New Roman" w:cs="Times New Roman"/>
          <w:sz w:val="28"/>
          <w:szCs w:val="28"/>
        </w:rPr>
        <w:t>я</w:t>
      </w:r>
      <w:r w:rsidR="002A571A" w:rsidRPr="00F2241A">
        <w:rPr>
          <w:rFonts w:ascii="Times New Roman" w:hAnsi="Times New Roman" w:cs="Times New Roman"/>
          <w:sz w:val="28"/>
          <w:szCs w:val="28"/>
        </w:rPr>
        <w:t>вляе</w:t>
      </w:r>
      <w:r w:rsidR="00503E83" w:rsidRPr="00F2241A">
        <w:rPr>
          <w:rFonts w:ascii="Times New Roman" w:hAnsi="Times New Roman" w:cs="Times New Roman"/>
          <w:sz w:val="28"/>
          <w:szCs w:val="28"/>
        </w:rPr>
        <w:t xml:space="preserve">тся администрация </w:t>
      </w:r>
      <w:r w:rsidR="003D3757">
        <w:rPr>
          <w:rFonts w:ascii="Times New Roman" w:hAnsi="Times New Roman" w:cs="Times New Roman"/>
          <w:sz w:val="28"/>
          <w:szCs w:val="28"/>
        </w:rPr>
        <w:t>Грачевского</w:t>
      </w:r>
      <w:r w:rsidR="00503E83" w:rsidRPr="00F2241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</w:t>
      </w:r>
      <w:r w:rsidR="00B12B0A" w:rsidRPr="00F2241A">
        <w:rPr>
          <w:rFonts w:ascii="Times New Roman" w:hAnsi="Times New Roman" w:cs="Times New Roman"/>
          <w:sz w:val="28"/>
          <w:szCs w:val="28"/>
        </w:rPr>
        <w:t>.</w:t>
      </w:r>
    </w:p>
    <w:p w:rsidR="00AD6214" w:rsidRPr="00F2241A" w:rsidRDefault="00AD6214" w:rsidP="00F2241A">
      <w:pPr>
        <w:pStyle w:val="af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2241A">
        <w:rPr>
          <w:sz w:val="28"/>
          <w:szCs w:val="28"/>
        </w:rPr>
        <w:lastRenderedPageBreak/>
        <w:t xml:space="preserve">6. </w:t>
      </w:r>
      <w:r w:rsidRPr="00F2241A">
        <w:rPr>
          <w:color w:val="000000"/>
          <w:sz w:val="28"/>
          <w:szCs w:val="28"/>
        </w:rPr>
        <w:t>Производство и выпуск сетевого издания осуществляется на русском языке.</w:t>
      </w:r>
    </w:p>
    <w:p w:rsidR="00AD6214" w:rsidRPr="00F2241A" w:rsidRDefault="00AD6214" w:rsidP="00F2241A">
      <w:pPr>
        <w:pStyle w:val="af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2241A">
        <w:rPr>
          <w:color w:val="000000"/>
          <w:sz w:val="28"/>
          <w:szCs w:val="28"/>
        </w:rPr>
        <w:t>7. Доступ к сетевому изданию обеспечивается ежедневно, является бесплатным и свободным для неограниченного круга лиц.</w:t>
      </w:r>
    </w:p>
    <w:p w:rsidR="00F5592F" w:rsidRPr="00F2241A" w:rsidRDefault="00F5592F" w:rsidP="00F224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659F" w:rsidRPr="002F11BC" w:rsidRDefault="0097659F" w:rsidP="00F2241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F11BC">
        <w:rPr>
          <w:rFonts w:ascii="Times New Roman" w:hAnsi="Times New Roman" w:cs="Times New Roman"/>
          <w:b w:val="0"/>
          <w:sz w:val="28"/>
          <w:szCs w:val="28"/>
        </w:rPr>
        <w:t>II. Организационно-техническое обеспечение сайта</w:t>
      </w:r>
    </w:p>
    <w:p w:rsidR="002F11BC" w:rsidRDefault="002F11BC" w:rsidP="00F2241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26762" w:rsidRPr="00F2241A" w:rsidRDefault="00AD6214" w:rsidP="00F2241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2241A">
        <w:rPr>
          <w:rFonts w:ascii="Times New Roman" w:hAnsi="Times New Roman" w:cs="Times New Roman"/>
          <w:b w:val="0"/>
          <w:sz w:val="28"/>
          <w:szCs w:val="28"/>
        </w:rPr>
        <w:t>8</w:t>
      </w:r>
      <w:r w:rsidR="0097659F" w:rsidRPr="00F2241A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F41000" w:rsidRPr="00F2241A">
        <w:rPr>
          <w:rFonts w:ascii="Times New Roman" w:hAnsi="Times New Roman" w:cs="Times New Roman"/>
          <w:b w:val="0"/>
          <w:sz w:val="28"/>
          <w:szCs w:val="28"/>
        </w:rPr>
        <w:t>Функции редакции</w:t>
      </w:r>
      <w:r w:rsidR="00030C65" w:rsidRPr="00F2241A">
        <w:rPr>
          <w:rFonts w:ascii="Times New Roman" w:hAnsi="Times New Roman" w:cs="Times New Roman"/>
          <w:b w:val="0"/>
          <w:sz w:val="28"/>
          <w:szCs w:val="28"/>
        </w:rPr>
        <w:t>, издателя и распрост</w:t>
      </w:r>
      <w:r w:rsidR="00B12B0A" w:rsidRPr="00F2241A">
        <w:rPr>
          <w:rFonts w:ascii="Times New Roman" w:hAnsi="Times New Roman" w:cs="Times New Roman"/>
          <w:b w:val="0"/>
          <w:sz w:val="28"/>
          <w:szCs w:val="28"/>
        </w:rPr>
        <w:t>р</w:t>
      </w:r>
      <w:r w:rsidR="00030C65" w:rsidRPr="00F2241A">
        <w:rPr>
          <w:rFonts w:ascii="Times New Roman" w:hAnsi="Times New Roman" w:cs="Times New Roman"/>
          <w:b w:val="0"/>
          <w:sz w:val="28"/>
          <w:szCs w:val="28"/>
        </w:rPr>
        <w:t>анителя</w:t>
      </w:r>
      <w:r w:rsidR="00F41000" w:rsidRPr="00F2241A">
        <w:rPr>
          <w:rFonts w:ascii="Times New Roman" w:hAnsi="Times New Roman" w:cs="Times New Roman"/>
          <w:b w:val="0"/>
          <w:sz w:val="28"/>
          <w:szCs w:val="28"/>
        </w:rPr>
        <w:t xml:space="preserve"> сетевого издания осуществляет</w:t>
      </w:r>
      <w:r w:rsidR="00126762" w:rsidRPr="00F2241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D3757">
        <w:rPr>
          <w:rFonts w:ascii="Times New Roman" w:hAnsi="Times New Roman" w:cs="Times New Roman"/>
          <w:b w:val="0"/>
          <w:sz w:val="28"/>
          <w:szCs w:val="28"/>
        </w:rPr>
        <w:t>организационный отдел</w:t>
      </w:r>
      <w:r w:rsidR="0039575A" w:rsidRPr="00F2241A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</w:t>
      </w:r>
      <w:r w:rsidR="003D3757">
        <w:rPr>
          <w:rFonts w:ascii="Times New Roman" w:hAnsi="Times New Roman" w:cs="Times New Roman"/>
          <w:b w:val="0"/>
          <w:sz w:val="28"/>
          <w:szCs w:val="28"/>
        </w:rPr>
        <w:t>Грачевского</w:t>
      </w:r>
      <w:r w:rsidR="0039575A" w:rsidRPr="00F2241A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 Ставропольского края (далее – </w:t>
      </w:r>
      <w:r w:rsidR="00F41000" w:rsidRPr="00F2241A">
        <w:rPr>
          <w:rFonts w:ascii="Times New Roman" w:hAnsi="Times New Roman" w:cs="Times New Roman"/>
          <w:b w:val="0"/>
          <w:sz w:val="28"/>
          <w:szCs w:val="28"/>
        </w:rPr>
        <w:t>Редакция</w:t>
      </w:r>
      <w:r w:rsidR="00473E23" w:rsidRPr="00F2241A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3D3757">
        <w:rPr>
          <w:rFonts w:ascii="Times New Roman" w:hAnsi="Times New Roman" w:cs="Times New Roman"/>
          <w:b w:val="0"/>
          <w:sz w:val="28"/>
          <w:szCs w:val="28"/>
        </w:rPr>
        <w:t>организационный отдел</w:t>
      </w:r>
      <w:r w:rsidR="00473E23" w:rsidRPr="00F2241A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</w:t>
      </w:r>
      <w:r w:rsidR="0039575A" w:rsidRPr="00F2241A">
        <w:rPr>
          <w:rFonts w:ascii="Times New Roman" w:hAnsi="Times New Roman" w:cs="Times New Roman"/>
          <w:b w:val="0"/>
          <w:sz w:val="28"/>
          <w:szCs w:val="28"/>
        </w:rPr>
        <w:t>)</w:t>
      </w:r>
      <w:r w:rsidR="00F44A08" w:rsidRPr="00F2241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D3757" w:rsidRDefault="00F41000" w:rsidP="00F224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41A">
        <w:rPr>
          <w:rFonts w:ascii="Times New Roman" w:hAnsi="Times New Roman" w:cs="Times New Roman"/>
          <w:sz w:val="28"/>
          <w:szCs w:val="28"/>
        </w:rPr>
        <w:t xml:space="preserve">Редакция находится по адресу: 356630, Ставропольский край, </w:t>
      </w:r>
      <w:proofErr w:type="spellStart"/>
      <w:r w:rsidR="003D3757">
        <w:rPr>
          <w:rFonts w:ascii="Times New Roman" w:hAnsi="Times New Roman" w:cs="Times New Roman"/>
          <w:sz w:val="28"/>
          <w:szCs w:val="28"/>
        </w:rPr>
        <w:t>Грачевский</w:t>
      </w:r>
      <w:proofErr w:type="spellEnd"/>
      <w:r w:rsidR="003D3757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3D3757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3D3757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3D3757">
        <w:rPr>
          <w:rFonts w:ascii="Times New Roman" w:hAnsi="Times New Roman" w:cs="Times New Roman"/>
          <w:sz w:val="28"/>
          <w:szCs w:val="28"/>
        </w:rPr>
        <w:t>рачевка</w:t>
      </w:r>
      <w:proofErr w:type="spellEnd"/>
      <w:r w:rsidR="003D3757">
        <w:rPr>
          <w:rFonts w:ascii="Times New Roman" w:hAnsi="Times New Roman" w:cs="Times New Roman"/>
          <w:sz w:val="28"/>
          <w:szCs w:val="28"/>
        </w:rPr>
        <w:t>, ул.Ставропольская,42.</w:t>
      </w:r>
    </w:p>
    <w:p w:rsidR="00F41000" w:rsidRPr="00F2241A" w:rsidRDefault="00F41000" w:rsidP="00F2241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41A">
        <w:rPr>
          <w:rFonts w:ascii="Times New Roman" w:hAnsi="Times New Roman" w:cs="Times New Roman"/>
          <w:sz w:val="28"/>
          <w:szCs w:val="28"/>
        </w:rPr>
        <w:t xml:space="preserve">9. </w:t>
      </w:r>
      <w:r w:rsidRPr="00F2241A">
        <w:rPr>
          <w:rFonts w:ascii="Times New Roman" w:eastAsia="Times New Roman" w:hAnsi="Times New Roman" w:cs="Times New Roman"/>
          <w:sz w:val="28"/>
          <w:szCs w:val="28"/>
        </w:rPr>
        <w:t>Редакцией сетевого издания руководит главный редактор.</w:t>
      </w:r>
    </w:p>
    <w:p w:rsidR="0097659F" w:rsidRPr="00F2241A" w:rsidRDefault="00F41000" w:rsidP="00F2241A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2241A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126762" w:rsidRPr="00F2241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F2241A">
        <w:rPr>
          <w:rFonts w:ascii="Times New Roman" w:hAnsi="Times New Roman" w:cs="Times New Roman"/>
          <w:sz w:val="28"/>
          <w:szCs w:val="28"/>
        </w:rPr>
        <w:t xml:space="preserve">Программно-техническое сопровождение, поддержку бесперебойного функционирования сайта, обеспечение технической защиты и сохранности информации, а также </w:t>
      </w:r>
      <w:r w:rsidRPr="00F2241A">
        <w:rPr>
          <w:rFonts w:ascii="Times New Roman" w:hAnsi="Times New Roman" w:cs="Times New Roman"/>
          <w:color w:val="000000"/>
          <w:sz w:val="28"/>
          <w:szCs w:val="28"/>
        </w:rPr>
        <w:t xml:space="preserve">производство и выпуск сетевого издания, </w:t>
      </w:r>
      <w:r w:rsidRPr="00F2241A">
        <w:rPr>
          <w:rFonts w:ascii="Times New Roman" w:hAnsi="Times New Roman" w:cs="Times New Roman"/>
          <w:sz w:val="28"/>
          <w:szCs w:val="28"/>
        </w:rPr>
        <w:t>размещение и удаление информации осуществляет администратор сетевого издания</w:t>
      </w:r>
      <w:r w:rsidR="00F44A08" w:rsidRPr="00F2241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676363" w:rsidRPr="00F2241A">
        <w:rPr>
          <w:rFonts w:ascii="Times New Roman" w:hAnsi="Times New Roman" w:cs="Times New Roman"/>
          <w:color w:val="000000"/>
          <w:sz w:val="28"/>
          <w:szCs w:val="28"/>
        </w:rPr>
        <w:t xml:space="preserve">который </w:t>
      </w:r>
      <w:r w:rsidR="00676363" w:rsidRPr="00F2241A">
        <w:rPr>
          <w:rFonts w:ascii="Times New Roman" w:hAnsi="Times New Roman" w:cs="Times New Roman"/>
          <w:sz w:val="28"/>
          <w:szCs w:val="28"/>
        </w:rPr>
        <w:t>назначается распоряжением администрации округа.</w:t>
      </w:r>
    </w:p>
    <w:p w:rsidR="00AD6214" w:rsidRPr="00F2241A" w:rsidRDefault="00AD6214" w:rsidP="00F224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41A">
        <w:rPr>
          <w:rFonts w:ascii="Times New Roman" w:hAnsi="Times New Roman" w:cs="Times New Roman"/>
          <w:sz w:val="28"/>
          <w:szCs w:val="28"/>
        </w:rPr>
        <w:t>1</w:t>
      </w:r>
      <w:r w:rsidR="00F41000" w:rsidRPr="00F2241A">
        <w:rPr>
          <w:rFonts w:ascii="Times New Roman" w:hAnsi="Times New Roman" w:cs="Times New Roman"/>
          <w:sz w:val="28"/>
          <w:szCs w:val="28"/>
        </w:rPr>
        <w:t>1</w:t>
      </w:r>
      <w:r w:rsidRPr="00F2241A">
        <w:rPr>
          <w:rFonts w:ascii="Times New Roman" w:hAnsi="Times New Roman" w:cs="Times New Roman"/>
          <w:sz w:val="28"/>
          <w:szCs w:val="28"/>
        </w:rPr>
        <w:t>. В рамках информационного наполнения</w:t>
      </w:r>
      <w:r w:rsidR="0074758A" w:rsidRPr="00F2241A">
        <w:rPr>
          <w:rFonts w:ascii="Times New Roman" w:hAnsi="Times New Roman" w:cs="Times New Roman"/>
          <w:sz w:val="28"/>
          <w:szCs w:val="28"/>
        </w:rPr>
        <w:t xml:space="preserve"> сетевого издания Редакция</w:t>
      </w:r>
      <w:r w:rsidRPr="00F2241A">
        <w:rPr>
          <w:rFonts w:ascii="Times New Roman" w:hAnsi="Times New Roman" w:cs="Times New Roman"/>
          <w:sz w:val="28"/>
          <w:szCs w:val="28"/>
        </w:rPr>
        <w:t xml:space="preserve"> </w:t>
      </w:r>
      <w:r w:rsidR="009B5984" w:rsidRPr="00F2241A">
        <w:rPr>
          <w:rFonts w:ascii="Times New Roman" w:hAnsi="Times New Roman" w:cs="Times New Roman"/>
          <w:sz w:val="28"/>
          <w:szCs w:val="28"/>
        </w:rPr>
        <w:t>решает</w:t>
      </w:r>
      <w:r w:rsidR="0074758A" w:rsidRPr="00F2241A">
        <w:rPr>
          <w:rFonts w:ascii="Times New Roman" w:hAnsi="Times New Roman" w:cs="Times New Roman"/>
          <w:sz w:val="28"/>
          <w:szCs w:val="28"/>
        </w:rPr>
        <w:t xml:space="preserve"> следующие задачи</w:t>
      </w:r>
      <w:r w:rsidRPr="00F2241A">
        <w:rPr>
          <w:rFonts w:ascii="Times New Roman" w:hAnsi="Times New Roman" w:cs="Times New Roman"/>
          <w:sz w:val="28"/>
          <w:szCs w:val="28"/>
        </w:rPr>
        <w:t>:</w:t>
      </w:r>
    </w:p>
    <w:p w:rsidR="00AD6214" w:rsidRPr="00F2241A" w:rsidRDefault="00AD6214" w:rsidP="00F224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41A">
        <w:rPr>
          <w:rFonts w:ascii="Times New Roman" w:hAnsi="Times New Roman" w:cs="Times New Roman"/>
          <w:sz w:val="28"/>
          <w:szCs w:val="28"/>
        </w:rPr>
        <w:t>1) планирование мероприятий по информационной поддержке;</w:t>
      </w:r>
    </w:p>
    <w:p w:rsidR="00AD6214" w:rsidRPr="00F2241A" w:rsidRDefault="00AD6214" w:rsidP="00F224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41A">
        <w:rPr>
          <w:rFonts w:ascii="Times New Roman" w:hAnsi="Times New Roman" w:cs="Times New Roman"/>
          <w:sz w:val="28"/>
          <w:szCs w:val="28"/>
        </w:rPr>
        <w:t>2) взаимодействие с поставщиками информации;</w:t>
      </w:r>
    </w:p>
    <w:p w:rsidR="00AD6214" w:rsidRPr="00F2241A" w:rsidRDefault="00AD6214" w:rsidP="00F224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41A">
        <w:rPr>
          <w:rFonts w:ascii="Times New Roman" w:hAnsi="Times New Roman" w:cs="Times New Roman"/>
          <w:sz w:val="28"/>
          <w:szCs w:val="28"/>
        </w:rPr>
        <w:t xml:space="preserve">3) управление обновлением </w:t>
      </w:r>
      <w:r w:rsidR="0074758A" w:rsidRPr="00F2241A">
        <w:rPr>
          <w:rFonts w:ascii="Times New Roman" w:hAnsi="Times New Roman" w:cs="Times New Roman"/>
          <w:sz w:val="28"/>
          <w:szCs w:val="28"/>
        </w:rPr>
        <w:t>сетевого издания</w:t>
      </w:r>
      <w:r w:rsidRPr="00F2241A">
        <w:rPr>
          <w:rFonts w:ascii="Times New Roman" w:hAnsi="Times New Roman" w:cs="Times New Roman"/>
          <w:sz w:val="28"/>
          <w:szCs w:val="28"/>
        </w:rPr>
        <w:t>;</w:t>
      </w:r>
    </w:p>
    <w:p w:rsidR="00AD6214" w:rsidRPr="00F2241A" w:rsidRDefault="00AD6214" w:rsidP="00F224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41A">
        <w:rPr>
          <w:rFonts w:ascii="Times New Roman" w:hAnsi="Times New Roman" w:cs="Times New Roman"/>
          <w:sz w:val="28"/>
          <w:szCs w:val="28"/>
        </w:rPr>
        <w:t xml:space="preserve">4) контроль и оценка эффективности функционирования </w:t>
      </w:r>
      <w:r w:rsidR="0074758A" w:rsidRPr="00F2241A">
        <w:rPr>
          <w:rFonts w:ascii="Times New Roman" w:hAnsi="Times New Roman" w:cs="Times New Roman"/>
          <w:sz w:val="28"/>
          <w:szCs w:val="28"/>
        </w:rPr>
        <w:t>сетевого издания</w:t>
      </w:r>
      <w:r w:rsidRPr="00F2241A">
        <w:rPr>
          <w:rFonts w:ascii="Times New Roman" w:hAnsi="Times New Roman" w:cs="Times New Roman"/>
          <w:sz w:val="28"/>
          <w:szCs w:val="28"/>
        </w:rPr>
        <w:t>;</w:t>
      </w:r>
    </w:p>
    <w:p w:rsidR="00AD6214" w:rsidRPr="00F2241A" w:rsidRDefault="00AD6214" w:rsidP="00F224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41A">
        <w:rPr>
          <w:rFonts w:ascii="Times New Roman" w:hAnsi="Times New Roman" w:cs="Times New Roman"/>
          <w:sz w:val="28"/>
          <w:szCs w:val="28"/>
        </w:rPr>
        <w:t xml:space="preserve">5) еженедельное создание резервной копии информации, содержащейся на </w:t>
      </w:r>
      <w:r w:rsidR="0074758A" w:rsidRPr="00F2241A">
        <w:rPr>
          <w:rFonts w:ascii="Times New Roman" w:hAnsi="Times New Roman" w:cs="Times New Roman"/>
          <w:sz w:val="28"/>
          <w:szCs w:val="28"/>
        </w:rPr>
        <w:t>сетевом издании</w:t>
      </w:r>
      <w:r w:rsidRPr="00F2241A">
        <w:rPr>
          <w:rFonts w:ascii="Times New Roman" w:hAnsi="Times New Roman" w:cs="Times New Roman"/>
          <w:sz w:val="28"/>
          <w:szCs w:val="28"/>
        </w:rPr>
        <w:t>;</w:t>
      </w:r>
    </w:p>
    <w:p w:rsidR="00AD6214" w:rsidRPr="00F2241A" w:rsidRDefault="00AD6214" w:rsidP="00F224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41A">
        <w:rPr>
          <w:rFonts w:ascii="Times New Roman" w:hAnsi="Times New Roman" w:cs="Times New Roman"/>
          <w:sz w:val="28"/>
          <w:szCs w:val="28"/>
        </w:rPr>
        <w:t>6) организационно-технические мероприятия по администрированию доменных имен и хостингу.</w:t>
      </w:r>
    </w:p>
    <w:p w:rsidR="00AD6214" w:rsidRPr="00F2241A" w:rsidRDefault="00AD6214" w:rsidP="00F224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41A">
        <w:rPr>
          <w:rFonts w:ascii="Times New Roman" w:hAnsi="Times New Roman" w:cs="Times New Roman"/>
          <w:sz w:val="28"/>
          <w:szCs w:val="28"/>
        </w:rPr>
        <w:t>1</w:t>
      </w:r>
      <w:r w:rsidR="00F41000" w:rsidRPr="00F2241A">
        <w:rPr>
          <w:rFonts w:ascii="Times New Roman" w:hAnsi="Times New Roman" w:cs="Times New Roman"/>
          <w:sz w:val="28"/>
          <w:szCs w:val="28"/>
        </w:rPr>
        <w:t>2</w:t>
      </w:r>
      <w:r w:rsidRPr="00F2241A">
        <w:rPr>
          <w:rFonts w:ascii="Times New Roman" w:hAnsi="Times New Roman" w:cs="Times New Roman"/>
          <w:sz w:val="28"/>
          <w:szCs w:val="28"/>
        </w:rPr>
        <w:t xml:space="preserve">. Интерфейс </w:t>
      </w:r>
      <w:r w:rsidR="0074758A" w:rsidRPr="00F2241A">
        <w:rPr>
          <w:rFonts w:ascii="Times New Roman" w:hAnsi="Times New Roman" w:cs="Times New Roman"/>
          <w:sz w:val="28"/>
          <w:szCs w:val="28"/>
        </w:rPr>
        <w:t>сетевого издания</w:t>
      </w:r>
      <w:r w:rsidRPr="00F2241A">
        <w:rPr>
          <w:rFonts w:ascii="Times New Roman" w:hAnsi="Times New Roman" w:cs="Times New Roman"/>
          <w:sz w:val="28"/>
          <w:szCs w:val="28"/>
        </w:rPr>
        <w:t xml:space="preserve"> для пользователей должен быть удобным, понятным и обеспечивать максимальные возможности навигации по сайту.</w:t>
      </w:r>
    </w:p>
    <w:p w:rsidR="00AD6214" w:rsidRPr="00F2241A" w:rsidRDefault="00AD6214" w:rsidP="00F224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41A">
        <w:rPr>
          <w:rFonts w:ascii="Times New Roman" w:hAnsi="Times New Roman" w:cs="Times New Roman"/>
          <w:sz w:val="28"/>
          <w:szCs w:val="28"/>
        </w:rPr>
        <w:t>1</w:t>
      </w:r>
      <w:r w:rsidR="00F41000" w:rsidRPr="00F2241A">
        <w:rPr>
          <w:rFonts w:ascii="Times New Roman" w:hAnsi="Times New Roman" w:cs="Times New Roman"/>
          <w:sz w:val="28"/>
          <w:szCs w:val="28"/>
        </w:rPr>
        <w:t>3</w:t>
      </w:r>
      <w:r w:rsidRPr="00F2241A">
        <w:rPr>
          <w:rFonts w:ascii="Times New Roman" w:hAnsi="Times New Roman" w:cs="Times New Roman"/>
          <w:sz w:val="28"/>
          <w:szCs w:val="28"/>
        </w:rPr>
        <w:t>. Оформление страниц не должно создавать ограничений по доступу пользователей к информации.</w:t>
      </w:r>
    </w:p>
    <w:p w:rsidR="00AD6214" w:rsidRPr="00F2241A" w:rsidRDefault="00AD6214" w:rsidP="00F224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41A">
        <w:rPr>
          <w:rFonts w:ascii="Times New Roman" w:hAnsi="Times New Roman" w:cs="Times New Roman"/>
          <w:sz w:val="28"/>
          <w:szCs w:val="28"/>
        </w:rPr>
        <w:t>1</w:t>
      </w:r>
      <w:r w:rsidR="00F41000" w:rsidRPr="00F2241A">
        <w:rPr>
          <w:rFonts w:ascii="Times New Roman" w:hAnsi="Times New Roman" w:cs="Times New Roman"/>
          <w:sz w:val="28"/>
          <w:szCs w:val="28"/>
        </w:rPr>
        <w:t>4</w:t>
      </w:r>
      <w:r w:rsidRPr="00F2241A">
        <w:rPr>
          <w:rFonts w:ascii="Times New Roman" w:hAnsi="Times New Roman" w:cs="Times New Roman"/>
          <w:sz w:val="28"/>
          <w:szCs w:val="28"/>
        </w:rPr>
        <w:t xml:space="preserve">. Управление </w:t>
      </w:r>
      <w:r w:rsidR="0074758A" w:rsidRPr="00F2241A">
        <w:rPr>
          <w:rFonts w:ascii="Times New Roman" w:hAnsi="Times New Roman" w:cs="Times New Roman"/>
          <w:sz w:val="28"/>
          <w:szCs w:val="28"/>
        </w:rPr>
        <w:t xml:space="preserve">сетевым изданием </w:t>
      </w:r>
      <w:r w:rsidRPr="00F2241A">
        <w:rPr>
          <w:rFonts w:ascii="Times New Roman" w:hAnsi="Times New Roman" w:cs="Times New Roman"/>
          <w:sz w:val="28"/>
          <w:szCs w:val="28"/>
        </w:rPr>
        <w:t xml:space="preserve">осуществляют учредители </w:t>
      </w:r>
      <w:r w:rsidR="0074758A" w:rsidRPr="00F2241A">
        <w:rPr>
          <w:rFonts w:ascii="Times New Roman" w:hAnsi="Times New Roman" w:cs="Times New Roman"/>
          <w:sz w:val="28"/>
          <w:szCs w:val="28"/>
        </w:rPr>
        <w:t>сетевого издания</w:t>
      </w:r>
      <w:r w:rsidRPr="00F2241A">
        <w:rPr>
          <w:rFonts w:ascii="Times New Roman" w:hAnsi="Times New Roman" w:cs="Times New Roman"/>
          <w:sz w:val="28"/>
          <w:szCs w:val="28"/>
        </w:rPr>
        <w:t xml:space="preserve"> и главный редактор в пределах своей компетенции, установленной договором между ними.</w:t>
      </w:r>
    </w:p>
    <w:p w:rsidR="00AD6214" w:rsidRPr="00F2241A" w:rsidRDefault="00AD6214" w:rsidP="00F224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41A">
        <w:rPr>
          <w:rFonts w:ascii="Times New Roman" w:hAnsi="Times New Roman" w:cs="Times New Roman"/>
          <w:sz w:val="28"/>
          <w:szCs w:val="28"/>
        </w:rPr>
        <w:t>1</w:t>
      </w:r>
      <w:r w:rsidR="00784258" w:rsidRPr="00F2241A">
        <w:rPr>
          <w:rFonts w:ascii="Times New Roman" w:hAnsi="Times New Roman" w:cs="Times New Roman"/>
          <w:sz w:val="28"/>
          <w:szCs w:val="28"/>
        </w:rPr>
        <w:t>5</w:t>
      </w:r>
      <w:r w:rsidRPr="00F2241A">
        <w:rPr>
          <w:rFonts w:ascii="Times New Roman" w:hAnsi="Times New Roman" w:cs="Times New Roman"/>
          <w:sz w:val="28"/>
          <w:szCs w:val="28"/>
        </w:rPr>
        <w:t xml:space="preserve">. Финансирование расходов, связанных с функционированием, модернизацией, техническим и информационным обеспечением </w:t>
      </w:r>
      <w:r w:rsidR="006A2E9D" w:rsidRPr="00F2241A">
        <w:rPr>
          <w:rFonts w:ascii="Times New Roman" w:hAnsi="Times New Roman" w:cs="Times New Roman"/>
          <w:sz w:val="28"/>
          <w:szCs w:val="28"/>
        </w:rPr>
        <w:t>сетевого издания</w:t>
      </w:r>
      <w:r w:rsidRPr="00F2241A">
        <w:rPr>
          <w:rFonts w:ascii="Times New Roman" w:hAnsi="Times New Roman" w:cs="Times New Roman"/>
          <w:sz w:val="28"/>
          <w:szCs w:val="28"/>
        </w:rPr>
        <w:t xml:space="preserve">, осуществляется за счет средств бюджета </w:t>
      </w:r>
      <w:r w:rsidR="003D3757">
        <w:rPr>
          <w:rFonts w:ascii="Times New Roman" w:hAnsi="Times New Roman" w:cs="Times New Roman"/>
          <w:sz w:val="28"/>
          <w:szCs w:val="28"/>
        </w:rPr>
        <w:t>Грачевского</w:t>
      </w:r>
      <w:r w:rsidR="0074758A" w:rsidRPr="00F2241A">
        <w:rPr>
          <w:rFonts w:ascii="Times New Roman" w:hAnsi="Times New Roman" w:cs="Times New Roman"/>
          <w:sz w:val="28"/>
          <w:szCs w:val="28"/>
        </w:rPr>
        <w:t xml:space="preserve"> </w:t>
      </w:r>
      <w:r w:rsidRPr="00F2241A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края.</w:t>
      </w:r>
    </w:p>
    <w:p w:rsidR="009B5984" w:rsidRDefault="009B5984" w:rsidP="00F2241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241A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784258" w:rsidRPr="00F2241A">
        <w:rPr>
          <w:rFonts w:ascii="Times New Roman" w:hAnsi="Times New Roman" w:cs="Times New Roman"/>
          <w:sz w:val="28"/>
          <w:szCs w:val="28"/>
        </w:rPr>
        <w:t>6</w:t>
      </w:r>
      <w:r w:rsidRPr="00F2241A">
        <w:rPr>
          <w:rFonts w:ascii="Times New Roman" w:hAnsi="Times New Roman" w:cs="Times New Roman"/>
          <w:sz w:val="28"/>
          <w:szCs w:val="28"/>
        </w:rPr>
        <w:t xml:space="preserve">. </w:t>
      </w:r>
      <w:r w:rsidRPr="00F2241A">
        <w:rPr>
          <w:rFonts w:ascii="Times New Roman" w:hAnsi="Times New Roman" w:cs="Times New Roman"/>
          <w:color w:val="000000"/>
          <w:sz w:val="28"/>
          <w:szCs w:val="28"/>
        </w:rPr>
        <w:t>Обновление информации в сетевом издании происходит еженедельно</w:t>
      </w:r>
      <w:r w:rsidR="00727F11" w:rsidRPr="00F2241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F11BC" w:rsidRPr="00F2241A" w:rsidRDefault="002F11BC" w:rsidP="00F224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2E9D" w:rsidRPr="002F11BC" w:rsidRDefault="006A2E9D" w:rsidP="00F2241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F11BC">
        <w:rPr>
          <w:rFonts w:ascii="Times New Roman" w:hAnsi="Times New Roman" w:cs="Times New Roman"/>
          <w:b w:val="0"/>
          <w:sz w:val="28"/>
          <w:szCs w:val="28"/>
        </w:rPr>
        <w:t>III. Информационное наполнение сайта</w:t>
      </w:r>
    </w:p>
    <w:p w:rsidR="006A2E9D" w:rsidRPr="00F2241A" w:rsidRDefault="006A2E9D" w:rsidP="00F224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7F11" w:rsidRPr="00F2241A" w:rsidRDefault="006A2E9D" w:rsidP="00F2241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241A">
        <w:rPr>
          <w:rFonts w:ascii="Times New Roman" w:hAnsi="Times New Roman" w:cs="Times New Roman"/>
          <w:sz w:val="28"/>
          <w:szCs w:val="28"/>
        </w:rPr>
        <w:t>1</w:t>
      </w:r>
      <w:r w:rsidR="00784258" w:rsidRPr="00F2241A">
        <w:rPr>
          <w:rFonts w:ascii="Times New Roman" w:hAnsi="Times New Roman" w:cs="Times New Roman"/>
          <w:sz w:val="28"/>
          <w:szCs w:val="28"/>
        </w:rPr>
        <w:t>7</w:t>
      </w:r>
      <w:r w:rsidRPr="00F2241A">
        <w:rPr>
          <w:rFonts w:ascii="Times New Roman" w:hAnsi="Times New Roman" w:cs="Times New Roman"/>
          <w:sz w:val="28"/>
          <w:szCs w:val="28"/>
        </w:rPr>
        <w:t>.</w:t>
      </w:r>
      <w:r w:rsidR="00727F11" w:rsidRPr="00F2241A">
        <w:rPr>
          <w:rFonts w:ascii="Times New Roman" w:hAnsi="Times New Roman" w:cs="Times New Roman"/>
          <w:color w:val="000000"/>
          <w:sz w:val="28"/>
          <w:szCs w:val="28"/>
        </w:rPr>
        <w:t xml:space="preserve"> В сетевом издании размещаются:</w:t>
      </w:r>
    </w:p>
    <w:p w:rsidR="00490042" w:rsidRPr="00F2241A" w:rsidRDefault="00490042" w:rsidP="00F2241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241A">
        <w:rPr>
          <w:rFonts w:ascii="Times New Roman" w:eastAsia="Times New Roman" w:hAnsi="Times New Roman" w:cs="Times New Roman"/>
          <w:sz w:val="28"/>
          <w:szCs w:val="28"/>
        </w:rPr>
        <w:t>1) правовые акты по вопросам местного значения, принятые на местном референдуме;</w:t>
      </w:r>
    </w:p>
    <w:p w:rsidR="00727F11" w:rsidRPr="00F2241A" w:rsidRDefault="00490042" w:rsidP="00F2241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2241A">
        <w:rPr>
          <w:rFonts w:ascii="Times New Roman" w:hAnsi="Times New Roman" w:cs="Times New Roman"/>
          <w:b w:val="0"/>
          <w:color w:val="000000"/>
          <w:sz w:val="28"/>
          <w:szCs w:val="28"/>
        </w:rPr>
        <w:t>2</w:t>
      </w:r>
      <w:r w:rsidR="00727F11" w:rsidRPr="00F2241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) </w:t>
      </w:r>
      <w:r w:rsidR="00727F11" w:rsidRPr="00F2241A">
        <w:rPr>
          <w:rFonts w:ascii="Times New Roman" w:hAnsi="Times New Roman" w:cs="Times New Roman"/>
          <w:b w:val="0"/>
          <w:sz w:val="28"/>
          <w:szCs w:val="28"/>
        </w:rPr>
        <w:t xml:space="preserve">муниципальные правовые акты органов местного самоуправления </w:t>
      </w:r>
      <w:r w:rsidR="003D3757">
        <w:rPr>
          <w:rFonts w:ascii="Times New Roman" w:hAnsi="Times New Roman" w:cs="Times New Roman"/>
          <w:b w:val="0"/>
          <w:sz w:val="28"/>
          <w:szCs w:val="28"/>
        </w:rPr>
        <w:t>Грачевского</w:t>
      </w:r>
      <w:r w:rsidR="00727F11" w:rsidRPr="00F2241A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 Ставропольского края, подлежащие обязательному опубликованию;</w:t>
      </w:r>
    </w:p>
    <w:p w:rsidR="00727F11" w:rsidRPr="00F2241A" w:rsidRDefault="00490042" w:rsidP="00F2241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2241A">
        <w:rPr>
          <w:rFonts w:ascii="Times New Roman" w:hAnsi="Times New Roman" w:cs="Times New Roman"/>
          <w:b w:val="0"/>
          <w:sz w:val="28"/>
          <w:szCs w:val="28"/>
        </w:rPr>
        <w:t>3</w:t>
      </w:r>
      <w:r w:rsidR="00727F11" w:rsidRPr="00F2241A">
        <w:rPr>
          <w:rFonts w:ascii="Times New Roman" w:hAnsi="Times New Roman" w:cs="Times New Roman"/>
          <w:b w:val="0"/>
          <w:sz w:val="28"/>
          <w:szCs w:val="28"/>
        </w:rPr>
        <w:t>) соглашения, заключаемые между о</w:t>
      </w:r>
      <w:r w:rsidR="002F11BC">
        <w:rPr>
          <w:rFonts w:ascii="Times New Roman" w:hAnsi="Times New Roman" w:cs="Times New Roman"/>
          <w:b w:val="0"/>
          <w:sz w:val="28"/>
          <w:szCs w:val="28"/>
        </w:rPr>
        <w:t>рганами местного самоуправления;</w:t>
      </w:r>
    </w:p>
    <w:p w:rsidR="00727F11" w:rsidRPr="00F2241A" w:rsidRDefault="00490042" w:rsidP="00F2241A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F2241A">
        <w:rPr>
          <w:rFonts w:ascii="Times New Roman" w:hAnsi="Times New Roman" w:cs="Times New Roman"/>
          <w:b w:val="0"/>
          <w:color w:val="000000"/>
          <w:sz w:val="28"/>
          <w:szCs w:val="28"/>
        </w:rPr>
        <w:t>4</w:t>
      </w:r>
      <w:r w:rsidR="00727F11" w:rsidRPr="00F2241A">
        <w:rPr>
          <w:rFonts w:ascii="Times New Roman" w:hAnsi="Times New Roman" w:cs="Times New Roman"/>
          <w:b w:val="0"/>
          <w:color w:val="000000"/>
          <w:sz w:val="28"/>
          <w:szCs w:val="28"/>
        </w:rPr>
        <w:t>) официальные сообщения и информация</w:t>
      </w:r>
      <w:r w:rsidR="00727F11" w:rsidRPr="00F2241A">
        <w:rPr>
          <w:rFonts w:ascii="Times New Roman" w:hAnsi="Times New Roman" w:cs="Times New Roman"/>
          <w:b w:val="0"/>
          <w:sz w:val="28"/>
          <w:szCs w:val="28"/>
        </w:rPr>
        <w:t xml:space="preserve"> органов местного самоуправления </w:t>
      </w:r>
      <w:r w:rsidR="003D3757">
        <w:rPr>
          <w:rFonts w:ascii="Times New Roman" w:hAnsi="Times New Roman" w:cs="Times New Roman"/>
          <w:b w:val="0"/>
          <w:sz w:val="28"/>
          <w:szCs w:val="28"/>
        </w:rPr>
        <w:t>Грачевского</w:t>
      </w:r>
      <w:r w:rsidR="00727F11" w:rsidRPr="00F2241A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 Ставропольского края.</w:t>
      </w:r>
    </w:p>
    <w:p w:rsidR="006A2E9D" w:rsidRPr="00F2241A" w:rsidRDefault="00727F11" w:rsidP="00F224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41A">
        <w:rPr>
          <w:rFonts w:ascii="Times New Roman" w:hAnsi="Times New Roman" w:cs="Times New Roman"/>
          <w:sz w:val="28"/>
          <w:szCs w:val="28"/>
        </w:rPr>
        <w:t>1</w:t>
      </w:r>
      <w:r w:rsidR="00784258" w:rsidRPr="00F2241A">
        <w:rPr>
          <w:rFonts w:ascii="Times New Roman" w:hAnsi="Times New Roman" w:cs="Times New Roman"/>
          <w:sz w:val="28"/>
          <w:szCs w:val="28"/>
        </w:rPr>
        <w:t>8</w:t>
      </w:r>
      <w:r w:rsidRPr="00F2241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36C81" w:rsidRPr="00F2241A">
        <w:rPr>
          <w:rFonts w:ascii="Times New Roman" w:hAnsi="Times New Roman" w:cs="Times New Roman"/>
          <w:color w:val="000000"/>
          <w:sz w:val="28"/>
          <w:szCs w:val="28"/>
        </w:rPr>
        <w:t xml:space="preserve">В сетевом издании </w:t>
      </w:r>
      <w:r w:rsidR="006A2E9D" w:rsidRPr="00F2241A">
        <w:rPr>
          <w:rFonts w:ascii="Times New Roman" w:hAnsi="Times New Roman" w:cs="Times New Roman"/>
          <w:sz w:val="28"/>
          <w:szCs w:val="28"/>
        </w:rPr>
        <w:t xml:space="preserve">может размещаться иная информация о деятельности </w:t>
      </w:r>
      <w:r w:rsidRPr="00F2241A">
        <w:rPr>
          <w:rFonts w:ascii="Times New Roman" w:eastAsia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3D3757">
        <w:rPr>
          <w:rFonts w:ascii="Times New Roman" w:hAnsi="Times New Roman" w:cs="Times New Roman"/>
          <w:sz w:val="28"/>
          <w:szCs w:val="28"/>
        </w:rPr>
        <w:t>Грачевского</w:t>
      </w:r>
      <w:r w:rsidRPr="00F2241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с </w:t>
      </w:r>
      <w:r w:rsidR="006A2E9D" w:rsidRPr="00F2241A">
        <w:rPr>
          <w:rFonts w:ascii="Times New Roman" w:hAnsi="Times New Roman" w:cs="Times New Roman"/>
          <w:sz w:val="28"/>
          <w:szCs w:val="28"/>
        </w:rPr>
        <w:t xml:space="preserve">учетом требований законодательства Российской Федерации, законодательства Ставропольского края, муниципальных правовых актов </w:t>
      </w:r>
      <w:r w:rsidR="003D3757">
        <w:rPr>
          <w:rFonts w:ascii="Times New Roman" w:hAnsi="Times New Roman" w:cs="Times New Roman"/>
          <w:sz w:val="28"/>
          <w:szCs w:val="28"/>
        </w:rPr>
        <w:t>Грачевского</w:t>
      </w:r>
      <w:r w:rsidRPr="00F2241A">
        <w:rPr>
          <w:rFonts w:ascii="Times New Roman" w:hAnsi="Times New Roman" w:cs="Times New Roman"/>
          <w:sz w:val="28"/>
          <w:szCs w:val="28"/>
        </w:rPr>
        <w:t xml:space="preserve"> </w:t>
      </w:r>
      <w:r w:rsidR="006A2E9D" w:rsidRPr="00F2241A">
        <w:rPr>
          <w:rFonts w:ascii="Times New Roman" w:hAnsi="Times New Roman" w:cs="Times New Roman"/>
          <w:sz w:val="28"/>
          <w:szCs w:val="28"/>
        </w:rPr>
        <w:t xml:space="preserve">муниципального округа Ставропольского края и настоящего Положения, а также информация, поступающая от организаций, расположенных на территории </w:t>
      </w:r>
      <w:r w:rsidR="003D3757">
        <w:rPr>
          <w:rFonts w:ascii="Times New Roman" w:hAnsi="Times New Roman" w:cs="Times New Roman"/>
          <w:sz w:val="28"/>
          <w:szCs w:val="28"/>
        </w:rPr>
        <w:t>Грачевского</w:t>
      </w:r>
      <w:r w:rsidR="006A2E9D" w:rsidRPr="00F2241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края, затрагивающая права и свободы граждан.</w:t>
      </w:r>
      <w:proofErr w:type="gramEnd"/>
    </w:p>
    <w:p w:rsidR="00136C81" w:rsidRPr="00F2241A" w:rsidRDefault="00784258" w:rsidP="00F224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41A">
        <w:rPr>
          <w:rFonts w:ascii="Times New Roman" w:hAnsi="Times New Roman" w:cs="Times New Roman"/>
          <w:sz w:val="28"/>
          <w:szCs w:val="28"/>
        </w:rPr>
        <w:t>19</w:t>
      </w:r>
      <w:r w:rsidR="006A2E9D" w:rsidRPr="00F2241A">
        <w:rPr>
          <w:rFonts w:ascii="Times New Roman" w:hAnsi="Times New Roman" w:cs="Times New Roman"/>
          <w:sz w:val="28"/>
          <w:szCs w:val="28"/>
        </w:rPr>
        <w:t xml:space="preserve">. </w:t>
      </w:r>
      <w:r w:rsidR="00136C81" w:rsidRPr="00F2241A">
        <w:rPr>
          <w:rFonts w:ascii="Times New Roman" w:hAnsi="Times New Roman" w:cs="Times New Roman"/>
          <w:sz w:val="28"/>
          <w:szCs w:val="28"/>
        </w:rPr>
        <w:t>Сетевое издание</w:t>
      </w:r>
      <w:r w:rsidR="006A2E9D" w:rsidRPr="00F2241A">
        <w:rPr>
          <w:rFonts w:ascii="Times New Roman" w:hAnsi="Times New Roman" w:cs="Times New Roman"/>
          <w:sz w:val="28"/>
          <w:szCs w:val="28"/>
        </w:rPr>
        <w:t xml:space="preserve"> может содержать материалы, опубликованные на других сайтах, которые при этом снабжаются ссылкой на электронный адрес источника.</w:t>
      </w:r>
    </w:p>
    <w:p w:rsidR="006A2E9D" w:rsidRPr="00F2241A" w:rsidRDefault="00136C81" w:rsidP="00F224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41A">
        <w:rPr>
          <w:rFonts w:ascii="Times New Roman" w:hAnsi="Times New Roman" w:cs="Times New Roman"/>
          <w:sz w:val="28"/>
          <w:szCs w:val="28"/>
        </w:rPr>
        <w:t>2</w:t>
      </w:r>
      <w:r w:rsidR="00784258" w:rsidRPr="00F2241A">
        <w:rPr>
          <w:rFonts w:ascii="Times New Roman" w:hAnsi="Times New Roman" w:cs="Times New Roman"/>
          <w:sz w:val="28"/>
          <w:szCs w:val="28"/>
        </w:rPr>
        <w:t>0</w:t>
      </w:r>
      <w:r w:rsidR="006A2E9D" w:rsidRPr="00F2241A">
        <w:rPr>
          <w:rFonts w:ascii="Times New Roman" w:hAnsi="Times New Roman" w:cs="Times New Roman"/>
          <w:sz w:val="28"/>
          <w:szCs w:val="28"/>
        </w:rPr>
        <w:t xml:space="preserve">. </w:t>
      </w:r>
      <w:r w:rsidRPr="00F2241A">
        <w:rPr>
          <w:rFonts w:ascii="Times New Roman" w:hAnsi="Times New Roman" w:cs="Times New Roman"/>
          <w:sz w:val="28"/>
          <w:szCs w:val="28"/>
        </w:rPr>
        <w:t>В сетевом издании</w:t>
      </w:r>
      <w:r w:rsidR="006A2E9D" w:rsidRPr="00F2241A">
        <w:rPr>
          <w:rFonts w:ascii="Times New Roman" w:hAnsi="Times New Roman" w:cs="Times New Roman"/>
          <w:sz w:val="28"/>
          <w:szCs w:val="28"/>
        </w:rPr>
        <w:t xml:space="preserve"> запрещается размещение экстремистских материалов, сведений, составляющих государственную или иную охраняемую законом тайну, другой информации ограниченного доступа, предвыборной агитации и агитации по вопросам референдума, информации, нарушающей законодательство об интеллектуальной собственности и о персональных данных, рекламы (за исключением социальной рекламы</w:t>
      </w:r>
      <w:r w:rsidRPr="00F2241A">
        <w:rPr>
          <w:rFonts w:ascii="Times New Roman" w:hAnsi="Times New Roman" w:cs="Times New Roman"/>
          <w:sz w:val="28"/>
          <w:szCs w:val="28"/>
        </w:rPr>
        <w:t>).</w:t>
      </w:r>
    </w:p>
    <w:p w:rsidR="009B5984" w:rsidRPr="00F2241A" w:rsidRDefault="009B5984" w:rsidP="00F2241A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41A">
        <w:rPr>
          <w:rFonts w:ascii="Times New Roman" w:hAnsi="Times New Roman" w:cs="Times New Roman"/>
          <w:sz w:val="28"/>
          <w:szCs w:val="28"/>
        </w:rPr>
        <w:t>2</w:t>
      </w:r>
      <w:r w:rsidR="00784258" w:rsidRPr="00F2241A">
        <w:rPr>
          <w:rFonts w:ascii="Times New Roman" w:hAnsi="Times New Roman" w:cs="Times New Roman"/>
          <w:sz w:val="28"/>
          <w:szCs w:val="28"/>
        </w:rPr>
        <w:t>1</w:t>
      </w:r>
      <w:r w:rsidRPr="00F2241A">
        <w:rPr>
          <w:rFonts w:ascii="Times New Roman" w:hAnsi="Times New Roman" w:cs="Times New Roman"/>
          <w:sz w:val="28"/>
          <w:szCs w:val="28"/>
        </w:rPr>
        <w:t xml:space="preserve">. </w:t>
      </w:r>
      <w:r w:rsidR="006A2E9D" w:rsidRPr="00F22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Сетевое </w:t>
      </w:r>
      <w:r w:rsidRPr="00F22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издание </w:t>
      </w:r>
      <w:r w:rsidR="006A2E9D" w:rsidRPr="00F22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 содержать</w:t>
      </w:r>
      <w:r w:rsidRPr="00F22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A2E9D" w:rsidRPr="00F22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следующие сведения:</w:t>
      </w:r>
      <w:r w:rsidRPr="00F22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B5984" w:rsidRPr="00F2241A" w:rsidRDefault="009B5984" w:rsidP="00F2241A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="006A2E9D" w:rsidRPr="00F22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(название) издания;</w:t>
      </w:r>
    </w:p>
    <w:p w:rsidR="009B5984" w:rsidRPr="00F2241A" w:rsidRDefault="009B5984" w:rsidP="00F2241A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="006A2E9D" w:rsidRPr="00F22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учредителя;</w:t>
      </w:r>
    </w:p>
    <w:p w:rsidR="009B5984" w:rsidRPr="00F2241A" w:rsidRDefault="009B5984" w:rsidP="00F2241A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r w:rsidR="006A2E9D" w:rsidRPr="00F22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фамилия, инициалы главного редактора;</w:t>
      </w:r>
    </w:p>
    <w:p w:rsidR="009B5984" w:rsidRPr="00F2241A" w:rsidRDefault="009B5984" w:rsidP="00F2241A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r w:rsidR="006A2E9D" w:rsidRPr="00F22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 электронной почты и номер телефона учредителя и главного редактора;</w:t>
      </w:r>
    </w:p>
    <w:p w:rsidR="006A2E9D" w:rsidRPr="00F2241A" w:rsidRDefault="009B5984" w:rsidP="00F2241A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з</w:t>
      </w:r>
      <w:r w:rsidR="006A2E9D" w:rsidRPr="00F22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 информационной продукции в случаях, предусмотренных Федеральным законом от</w:t>
      </w:r>
      <w:r w:rsidR="002F11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29 декабря 2010 года № 436-ФЗ «</w:t>
      </w:r>
      <w:r w:rsidR="006A2E9D" w:rsidRPr="00F22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защите детей от информации, причиняю</w:t>
      </w:r>
      <w:r w:rsidR="002F11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щей вред их здоровью и развитию»</w:t>
      </w:r>
      <w:r w:rsidR="006A2E9D" w:rsidRPr="00F22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84258" w:rsidRPr="002F11BC" w:rsidRDefault="00784258" w:rsidP="00F2241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31E0B" w:rsidRPr="002F11BC" w:rsidRDefault="004B104F" w:rsidP="00F2241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11BC">
        <w:rPr>
          <w:rFonts w:ascii="Times New Roman" w:hAnsi="Times New Roman" w:cs="Times New Roman"/>
          <w:color w:val="000000"/>
          <w:sz w:val="28"/>
          <w:szCs w:val="28"/>
          <w:lang w:val="en-US"/>
        </w:rPr>
        <w:lastRenderedPageBreak/>
        <w:t>IV</w:t>
      </w:r>
      <w:r w:rsidRPr="002F11B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731E0B" w:rsidRPr="002F11BC">
        <w:rPr>
          <w:rFonts w:ascii="Times New Roman" w:hAnsi="Times New Roman" w:cs="Times New Roman"/>
          <w:color w:val="000000"/>
          <w:sz w:val="28"/>
          <w:szCs w:val="28"/>
        </w:rPr>
        <w:t>Порядок направления муниципальных правовых</w:t>
      </w:r>
      <w:r w:rsidR="00473E23" w:rsidRPr="002F11BC">
        <w:rPr>
          <w:rFonts w:ascii="Times New Roman" w:hAnsi="Times New Roman" w:cs="Times New Roman"/>
          <w:color w:val="000000"/>
          <w:sz w:val="28"/>
          <w:szCs w:val="28"/>
        </w:rPr>
        <w:t xml:space="preserve"> актов</w:t>
      </w:r>
      <w:r w:rsidR="00731E0B" w:rsidRPr="002F11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31E0B" w:rsidRPr="002F11BC">
        <w:rPr>
          <w:rFonts w:ascii="Times New Roman" w:eastAsia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3D3757">
        <w:rPr>
          <w:rFonts w:ascii="Times New Roman" w:hAnsi="Times New Roman" w:cs="Times New Roman"/>
          <w:sz w:val="28"/>
          <w:szCs w:val="28"/>
        </w:rPr>
        <w:t>Грачевского</w:t>
      </w:r>
      <w:r w:rsidR="00731E0B" w:rsidRPr="002F11BC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</w:t>
      </w:r>
      <w:r w:rsidR="00731E0B" w:rsidRPr="002F11BC">
        <w:rPr>
          <w:rFonts w:ascii="Times New Roman" w:hAnsi="Times New Roman" w:cs="Times New Roman"/>
          <w:color w:val="000000"/>
          <w:sz w:val="28"/>
          <w:szCs w:val="28"/>
        </w:rPr>
        <w:t>, соглашений, закл</w:t>
      </w:r>
      <w:r w:rsidR="002F11BC">
        <w:rPr>
          <w:rFonts w:ascii="Times New Roman" w:hAnsi="Times New Roman" w:cs="Times New Roman"/>
          <w:color w:val="000000"/>
          <w:sz w:val="28"/>
          <w:szCs w:val="28"/>
        </w:rPr>
        <w:t xml:space="preserve">юченных между органами местного </w:t>
      </w:r>
      <w:r w:rsidR="00731E0B" w:rsidRPr="002F11BC">
        <w:rPr>
          <w:rFonts w:ascii="Times New Roman" w:hAnsi="Times New Roman" w:cs="Times New Roman"/>
          <w:color w:val="000000"/>
          <w:sz w:val="28"/>
          <w:szCs w:val="28"/>
        </w:rPr>
        <w:t>самоуправления, и иной официальной информации для их опубликования (размещения) в сетевом издании</w:t>
      </w:r>
    </w:p>
    <w:p w:rsidR="002F11BC" w:rsidRPr="002F11BC" w:rsidRDefault="002F11BC" w:rsidP="00F224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3E23" w:rsidRPr="00F2241A" w:rsidRDefault="00784258" w:rsidP="00F224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41A">
        <w:rPr>
          <w:rFonts w:ascii="Times New Roman" w:hAnsi="Times New Roman" w:cs="Times New Roman"/>
          <w:sz w:val="28"/>
          <w:szCs w:val="28"/>
        </w:rPr>
        <w:t xml:space="preserve">22. Администрация округа, </w:t>
      </w:r>
      <w:r w:rsidR="00773569">
        <w:rPr>
          <w:rFonts w:ascii="Times New Roman" w:hAnsi="Times New Roman" w:cs="Times New Roman"/>
          <w:sz w:val="28"/>
          <w:szCs w:val="28"/>
        </w:rPr>
        <w:t>органы администрации</w:t>
      </w:r>
      <w:r w:rsidRPr="00F2241A">
        <w:rPr>
          <w:rFonts w:ascii="Times New Roman" w:hAnsi="Times New Roman" w:cs="Times New Roman"/>
          <w:sz w:val="28"/>
          <w:szCs w:val="28"/>
        </w:rPr>
        <w:t xml:space="preserve"> со статусом юридического лица</w:t>
      </w:r>
      <w:r w:rsidR="00773569">
        <w:rPr>
          <w:rFonts w:ascii="Times New Roman" w:hAnsi="Times New Roman" w:cs="Times New Roman"/>
          <w:sz w:val="28"/>
          <w:szCs w:val="28"/>
        </w:rPr>
        <w:t>, отделы администрации</w:t>
      </w:r>
      <w:r w:rsidRPr="00F2241A">
        <w:rPr>
          <w:rFonts w:ascii="Times New Roman" w:hAnsi="Times New Roman" w:cs="Times New Roman"/>
          <w:sz w:val="28"/>
          <w:szCs w:val="28"/>
        </w:rPr>
        <w:t xml:space="preserve"> (далее - структурные подразделения администрации о</w:t>
      </w:r>
      <w:r w:rsidR="002F11BC">
        <w:rPr>
          <w:rFonts w:ascii="Times New Roman" w:hAnsi="Times New Roman" w:cs="Times New Roman"/>
          <w:sz w:val="28"/>
          <w:szCs w:val="28"/>
        </w:rPr>
        <w:t xml:space="preserve">круга), </w:t>
      </w:r>
      <w:r w:rsidR="00773569">
        <w:rPr>
          <w:rFonts w:ascii="Times New Roman" w:hAnsi="Times New Roman" w:cs="Times New Roman"/>
          <w:sz w:val="28"/>
          <w:szCs w:val="28"/>
        </w:rPr>
        <w:t>Совет округа</w:t>
      </w:r>
      <w:r w:rsidR="002F11BC">
        <w:rPr>
          <w:rFonts w:ascii="Times New Roman" w:hAnsi="Times New Roman" w:cs="Times New Roman"/>
          <w:sz w:val="28"/>
          <w:szCs w:val="28"/>
        </w:rPr>
        <w:t>, Контрольно-</w:t>
      </w:r>
      <w:r w:rsidRPr="00F2241A">
        <w:rPr>
          <w:rFonts w:ascii="Times New Roman" w:hAnsi="Times New Roman" w:cs="Times New Roman"/>
          <w:sz w:val="28"/>
          <w:szCs w:val="28"/>
        </w:rPr>
        <w:t xml:space="preserve">счетная </w:t>
      </w:r>
      <w:r w:rsidR="002F11BC">
        <w:rPr>
          <w:rFonts w:ascii="Times New Roman" w:hAnsi="Times New Roman" w:cs="Times New Roman"/>
          <w:sz w:val="28"/>
          <w:szCs w:val="28"/>
        </w:rPr>
        <w:t>комиссия</w:t>
      </w:r>
      <w:r w:rsidRPr="00F2241A">
        <w:rPr>
          <w:rFonts w:ascii="Times New Roman" w:hAnsi="Times New Roman" w:cs="Times New Roman"/>
          <w:sz w:val="28"/>
          <w:szCs w:val="28"/>
        </w:rPr>
        <w:t xml:space="preserve"> округа своим </w:t>
      </w:r>
      <w:r w:rsidR="00473E23" w:rsidRPr="00F2241A">
        <w:rPr>
          <w:rFonts w:ascii="Times New Roman" w:hAnsi="Times New Roman" w:cs="Times New Roman"/>
          <w:sz w:val="28"/>
          <w:szCs w:val="28"/>
        </w:rPr>
        <w:t>распоряжени</w:t>
      </w:r>
      <w:r w:rsidRPr="00F2241A">
        <w:rPr>
          <w:rFonts w:ascii="Times New Roman" w:hAnsi="Times New Roman" w:cs="Times New Roman"/>
          <w:sz w:val="28"/>
          <w:szCs w:val="28"/>
        </w:rPr>
        <w:t xml:space="preserve">ем </w:t>
      </w:r>
      <w:r w:rsidR="008B4FCC" w:rsidRPr="00F2241A">
        <w:rPr>
          <w:rFonts w:ascii="Times New Roman" w:hAnsi="Times New Roman" w:cs="Times New Roman"/>
          <w:sz w:val="28"/>
          <w:szCs w:val="28"/>
        </w:rPr>
        <w:t>(</w:t>
      </w:r>
      <w:r w:rsidR="00473E23" w:rsidRPr="00F2241A">
        <w:rPr>
          <w:rFonts w:ascii="Times New Roman" w:hAnsi="Times New Roman" w:cs="Times New Roman"/>
          <w:sz w:val="28"/>
          <w:szCs w:val="28"/>
        </w:rPr>
        <w:t>приказом руководителя структурного подразделения администрации округа</w:t>
      </w:r>
      <w:r w:rsidR="008B4FCC" w:rsidRPr="00F2241A">
        <w:rPr>
          <w:rFonts w:ascii="Times New Roman" w:hAnsi="Times New Roman" w:cs="Times New Roman"/>
          <w:sz w:val="28"/>
          <w:szCs w:val="28"/>
        </w:rPr>
        <w:t>)</w:t>
      </w:r>
      <w:r w:rsidR="00473E23" w:rsidRPr="00F2241A">
        <w:rPr>
          <w:rFonts w:ascii="Times New Roman" w:hAnsi="Times New Roman" w:cs="Times New Roman"/>
          <w:sz w:val="28"/>
          <w:szCs w:val="28"/>
        </w:rPr>
        <w:t xml:space="preserve"> определяют сотрудник</w:t>
      </w:r>
      <w:r w:rsidRPr="00F2241A">
        <w:rPr>
          <w:rFonts w:ascii="Times New Roman" w:hAnsi="Times New Roman" w:cs="Times New Roman"/>
          <w:sz w:val="28"/>
          <w:szCs w:val="28"/>
        </w:rPr>
        <w:t>ов, ответственных</w:t>
      </w:r>
      <w:r w:rsidR="00473E23" w:rsidRPr="00F2241A">
        <w:rPr>
          <w:rFonts w:ascii="Times New Roman" w:hAnsi="Times New Roman" w:cs="Times New Roman"/>
          <w:sz w:val="28"/>
          <w:szCs w:val="28"/>
        </w:rPr>
        <w:t xml:space="preserve"> за своевременную подготовку и предоставление администратору </w:t>
      </w:r>
      <w:r w:rsidRPr="00F2241A">
        <w:rPr>
          <w:rFonts w:ascii="Times New Roman" w:hAnsi="Times New Roman" w:cs="Times New Roman"/>
          <w:sz w:val="28"/>
          <w:szCs w:val="28"/>
        </w:rPr>
        <w:t>сетевого издания</w:t>
      </w:r>
      <w:r w:rsidR="00473E23" w:rsidRPr="00F2241A">
        <w:rPr>
          <w:rFonts w:ascii="Times New Roman" w:hAnsi="Times New Roman" w:cs="Times New Roman"/>
          <w:sz w:val="28"/>
          <w:szCs w:val="28"/>
        </w:rPr>
        <w:t xml:space="preserve"> информации, подлежащей размещению на сайте</w:t>
      </w:r>
      <w:r w:rsidRPr="00F2241A">
        <w:rPr>
          <w:rFonts w:ascii="Times New Roman" w:hAnsi="Times New Roman" w:cs="Times New Roman"/>
          <w:sz w:val="28"/>
          <w:szCs w:val="28"/>
        </w:rPr>
        <w:t xml:space="preserve"> (далее – ответственное лицо)</w:t>
      </w:r>
      <w:r w:rsidR="00473E23" w:rsidRPr="00F2241A">
        <w:rPr>
          <w:rFonts w:ascii="Times New Roman" w:hAnsi="Times New Roman" w:cs="Times New Roman"/>
          <w:sz w:val="28"/>
          <w:szCs w:val="28"/>
        </w:rPr>
        <w:t>.</w:t>
      </w:r>
    </w:p>
    <w:p w:rsidR="003874F3" w:rsidRPr="00F2241A" w:rsidRDefault="00784258" w:rsidP="00F224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41A">
        <w:rPr>
          <w:rFonts w:ascii="Times New Roman" w:hAnsi="Times New Roman" w:cs="Times New Roman"/>
          <w:sz w:val="28"/>
          <w:szCs w:val="28"/>
        </w:rPr>
        <w:t>23</w:t>
      </w:r>
      <w:r w:rsidR="003874F3" w:rsidRPr="00F2241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2241A">
        <w:rPr>
          <w:rFonts w:ascii="Times New Roman" w:hAnsi="Times New Roman" w:cs="Times New Roman"/>
          <w:sz w:val="28"/>
          <w:szCs w:val="28"/>
        </w:rPr>
        <w:t>Ответственно лицо</w:t>
      </w:r>
      <w:r w:rsidRPr="00D4764D">
        <w:rPr>
          <w:rFonts w:ascii="Times New Roman" w:hAnsi="Times New Roman" w:cs="Times New Roman"/>
          <w:sz w:val="28"/>
          <w:szCs w:val="28"/>
        </w:rPr>
        <w:t xml:space="preserve"> </w:t>
      </w:r>
      <w:r w:rsidRPr="00F2241A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8B4FCC" w:rsidRPr="00F2241A">
        <w:rPr>
          <w:rFonts w:ascii="Times New Roman" w:hAnsi="Times New Roman" w:cs="Times New Roman"/>
          <w:sz w:val="28"/>
          <w:szCs w:val="28"/>
        </w:rPr>
        <w:t xml:space="preserve">3 </w:t>
      </w:r>
      <w:r w:rsidRPr="00F2241A">
        <w:rPr>
          <w:rFonts w:ascii="Times New Roman" w:hAnsi="Times New Roman" w:cs="Times New Roman"/>
          <w:sz w:val="28"/>
          <w:szCs w:val="28"/>
        </w:rPr>
        <w:t>рабочих дней со дня подписания или принятия соответствующего муниципального правового акта (если иной срок не определен законодательством) направляет э</w:t>
      </w:r>
      <w:r w:rsidR="003874F3" w:rsidRPr="00F2241A">
        <w:rPr>
          <w:rFonts w:ascii="Times New Roman" w:hAnsi="Times New Roman" w:cs="Times New Roman"/>
          <w:sz w:val="28"/>
          <w:szCs w:val="28"/>
        </w:rPr>
        <w:t>лектронн</w:t>
      </w:r>
      <w:r w:rsidRPr="00F2241A">
        <w:rPr>
          <w:rFonts w:ascii="Times New Roman" w:hAnsi="Times New Roman" w:cs="Times New Roman"/>
          <w:sz w:val="28"/>
          <w:szCs w:val="28"/>
        </w:rPr>
        <w:t>ую</w:t>
      </w:r>
      <w:r w:rsidR="003874F3" w:rsidRPr="00F2241A">
        <w:rPr>
          <w:rFonts w:ascii="Times New Roman" w:hAnsi="Times New Roman" w:cs="Times New Roman"/>
          <w:sz w:val="28"/>
          <w:szCs w:val="28"/>
        </w:rPr>
        <w:t xml:space="preserve"> копи</w:t>
      </w:r>
      <w:r w:rsidRPr="00F2241A">
        <w:rPr>
          <w:rFonts w:ascii="Times New Roman" w:hAnsi="Times New Roman" w:cs="Times New Roman"/>
          <w:sz w:val="28"/>
          <w:szCs w:val="28"/>
        </w:rPr>
        <w:t>ю</w:t>
      </w:r>
      <w:r w:rsidR="003874F3" w:rsidRPr="00F2241A">
        <w:rPr>
          <w:rFonts w:ascii="Times New Roman" w:hAnsi="Times New Roman" w:cs="Times New Roman"/>
          <w:sz w:val="28"/>
          <w:szCs w:val="28"/>
        </w:rPr>
        <w:t xml:space="preserve"> </w:t>
      </w:r>
      <w:r w:rsidR="00570D9C" w:rsidRPr="00F2241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874F3" w:rsidRPr="00F2241A">
        <w:rPr>
          <w:rFonts w:ascii="Times New Roman" w:hAnsi="Times New Roman" w:cs="Times New Roman"/>
          <w:sz w:val="28"/>
          <w:szCs w:val="28"/>
        </w:rPr>
        <w:t xml:space="preserve">правового акта </w:t>
      </w:r>
      <w:r w:rsidRPr="00F2241A">
        <w:rPr>
          <w:rFonts w:ascii="Times New Roman" w:hAnsi="Times New Roman" w:cs="Times New Roman"/>
          <w:sz w:val="28"/>
          <w:szCs w:val="28"/>
        </w:rPr>
        <w:t xml:space="preserve">или иную официальную информацию </w:t>
      </w:r>
      <w:r w:rsidR="003874F3" w:rsidRPr="00F2241A">
        <w:rPr>
          <w:rFonts w:ascii="Times New Roman" w:hAnsi="Times New Roman" w:cs="Times New Roman"/>
          <w:sz w:val="28"/>
          <w:szCs w:val="28"/>
        </w:rPr>
        <w:t>для ее размещения (опубликования) в сетевом издании в формате .</w:t>
      </w:r>
      <w:proofErr w:type="spellStart"/>
      <w:r w:rsidR="003874F3" w:rsidRPr="00F2241A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3874F3" w:rsidRPr="00F2241A">
        <w:rPr>
          <w:rFonts w:ascii="Times New Roman" w:hAnsi="Times New Roman" w:cs="Times New Roman"/>
          <w:sz w:val="28"/>
          <w:szCs w:val="28"/>
        </w:rPr>
        <w:t>/.</w:t>
      </w:r>
      <w:proofErr w:type="spellStart"/>
      <w:r w:rsidR="003874F3" w:rsidRPr="00F2241A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="003874F3" w:rsidRPr="00F2241A">
        <w:rPr>
          <w:rFonts w:ascii="Times New Roman" w:hAnsi="Times New Roman" w:cs="Times New Roman"/>
          <w:sz w:val="28"/>
          <w:szCs w:val="28"/>
        </w:rPr>
        <w:t>/.</w:t>
      </w:r>
      <w:proofErr w:type="spellStart"/>
      <w:r w:rsidR="003874F3" w:rsidRPr="00F2241A">
        <w:rPr>
          <w:rFonts w:ascii="Times New Roman" w:hAnsi="Times New Roman" w:cs="Times New Roman"/>
          <w:sz w:val="28"/>
          <w:szCs w:val="28"/>
        </w:rPr>
        <w:t>rtf</w:t>
      </w:r>
      <w:proofErr w:type="spellEnd"/>
      <w:r w:rsidR="003874F3" w:rsidRPr="00F2241A">
        <w:rPr>
          <w:rFonts w:ascii="Times New Roman" w:hAnsi="Times New Roman" w:cs="Times New Roman"/>
          <w:sz w:val="28"/>
          <w:szCs w:val="28"/>
        </w:rPr>
        <w:t xml:space="preserve"> в </w:t>
      </w:r>
      <w:r w:rsidR="00773569">
        <w:rPr>
          <w:rFonts w:ascii="Times New Roman" w:hAnsi="Times New Roman" w:cs="Times New Roman"/>
          <w:sz w:val="28"/>
          <w:szCs w:val="28"/>
        </w:rPr>
        <w:t>организационный отдел администрации</w:t>
      </w:r>
      <w:r w:rsidR="003874F3" w:rsidRPr="00F2241A">
        <w:rPr>
          <w:rFonts w:ascii="Times New Roman" w:hAnsi="Times New Roman" w:cs="Times New Roman"/>
          <w:sz w:val="28"/>
          <w:szCs w:val="28"/>
        </w:rPr>
        <w:t xml:space="preserve"> с использованием</w:t>
      </w:r>
      <w:r w:rsidR="004315F9" w:rsidRPr="00F2241A">
        <w:rPr>
          <w:rFonts w:ascii="Times New Roman" w:hAnsi="Times New Roman" w:cs="Times New Roman"/>
          <w:sz w:val="28"/>
          <w:szCs w:val="28"/>
        </w:rPr>
        <w:t xml:space="preserve"> электронной почты</w:t>
      </w:r>
      <w:r w:rsidR="003874F3" w:rsidRPr="00F2241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315F9" w:rsidRPr="00F2241A" w:rsidRDefault="004315F9" w:rsidP="00F224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41A">
        <w:rPr>
          <w:rFonts w:ascii="Times New Roman" w:hAnsi="Times New Roman" w:cs="Times New Roman"/>
          <w:sz w:val="28"/>
          <w:szCs w:val="28"/>
        </w:rPr>
        <w:t>24. Размещение (опубликование) муниципальных правовых актов в сетевом издании осуществляется администратором путем размещения (опубликования) копий муниципальных правовых актов в электронном виде (далее - электронная копия правового акта).</w:t>
      </w:r>
    </w:p>
    <w:p w:rsidR="004315F9" w:rsidRPr="00F2241A" w:rsidRDefault="004315F9" w:rsidP="00F2241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41A">
        <w:rPr>
          <w:rFonts w:ascii="Times New Roman" w:hAnsi="Times New Roman" w:cs="Times New Roman"/>
          <w:sz w:val="28"/>
          <w:szCs w:val="28"/>
        </w:rPr>
        <w:t>25. Электронная копия муниципального правовог</w:t>
      </w:r>
      <w:r w:rsidR="002F11BC">
        <w:rPr>
          <w:rFonts w:ascii="Times New Roman" w:hAnsi="Times New Roman" w:cs="Times New Roman"/>
          <w:sz w:val="28"/>
          <w:szCs w:val="28"/>
        </w:rPr>
        <w:t xml:space="preserve">о акта должна быть оформлена в один файл формата TIFF или PDF и не </w:t>
      </w:r>
      <w:r w:rsidRPr="00F2241A">
        <w:rPr>
          <w:rFonts w:ascii="Times New Roman" w:hAnsi="Times New Roman" w:cs="Times New Roman"/>
          <w:sz w:val="28"/>
          <w:szCs w:val="28"/>
        </w:rPr>
        <w:t xml:space="preserve">должна содержать пустых страниц, каких-либо отметок, виз, подписей и штампов, за исключением печати </w:t>
      </w:r>
      <w:r w:rsidR="00D4764D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="002F11BC">
        <w:rPr>
          <w:rFonts w:ascii="Times New Roman" w:hAnsi="Times New Roman" w:cs="Times New Roman"/>
          <w:sz w:val="28"/>
          <w:szCs w:val="28"/>
        </w:rPr>
        <w:t xml:space="preserve">, принявшего </w:t>
      </w:r>
      <w:r w:rsidRPr="00F2241A">
        <w:rPr>
          <w:rFonts w:ascii="Times New Roman" w:hAnsi="Times New Roman" w:cs="Times New Roman"/>
          <w:sz w:val="28"/>
          <w:szCs w:val="28"/>
        </w:rPr>
        <w:t>правовой акт.</w:t>
      </w:r>
    </w:p>
    <w:p w:rsidR="004315F9" w:rsidRPr="00F2241A" w:rsidRDefault="004315F9" w:rsidP="00F2241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41A">
        <w:rPr>
          <w:rFonts w:ascii="Times New Roman" w:hAnsi="Times New Roman" w:cs="Times New Roman"/>
          <w:sz w:val="28"/>
          <w:szCs w:val="28"/>
        </w:rPr>
        <w:t xml:space="preserve">26. Страницы электронной копии правового акта в формате </w:t>
      </w:r>
      <w:r w:rsidR="00D4764D">
        <w:rPr>
          <w:rFonts w:ascii="Times New Roman" w:hAnsi="Times New Roman" w:cs="Times New Roman"/>
          <w:sz w:val="28"/>
          <w:szCs w:val="28"/>
        </w:rPr>
        <w:t xml:space="preserve">TIFF или PDF должны быть выстроены в логической последовательности, должны иметь ровное расположение </w:t>
      </w:r>
      <w:r w:rsidRPr="00F2241A">
        <w:rPr>
          <w:rFonts w:ascii="Times New Roman" w:hAnsi="Times New Roman" w:cs="Times New Roman"/>
          <w:sz w:val="28"/>
          <w:szCs w:val="28"/>
        </w:rPr>
        <w:t>(без  перекосов) и не должны содержать черны</w:t>
      </w:r>
      <w:r w:rsidR="00D4764D">
        <w:rPr>
          <w:rFonts w:ascii="Times New Roman" w:hAnsi="Times New Roman" w:cs="Times New Roman"/>
          <w:sz w:val="28"/>
          <w:szCs w:val="28"/>
        </w:rPr>
        <w:t xml:space="preserve">х полос. При этом расположение страниц электронной </w:t>
      </w:r>
      <w:r w:rsidRPr="00F2241A">
        <w:rPr>
          <w:rFonts w:ascii="Times New Roman" w:hAnsi="Times New Roman" w:cs="Times New Roman"/>
          <w:sz w:val="28"/>
          <w:szCs w:val="28"/>
        </w:rPr>
        <w:t>копии правово</w:t>
      </w:r>
      <w:r w:rsidR="00D4764D">
        <w:rPr>
          <w:rFonts w:ascii="Times New Roman" w:hAnsi="Times New Roman" w:cs="Times New Roman"/>
          <w:sz w:val="28"/>
          <w:szCs w:val="28"/>
        </w:rPr>
        <w:t xml:space="preserve">го акта в формате TIFF или PDF </w:t>
      </w:r>
      <w:r w:rsidRPr="00F2241A">
        <w:rPr>
          <w:rFonts w:ascii="Times New Roman" w:hAnsi="Times New Roman" w:cs="Times New Roman"/>
          <w:sz w:val="28"/>
          <w:szCs w:val="28"/>
        </w:rPr>
        <w:t>дол</w:t>
      </w:r>
      <w:r w:rsidR="00D4764D">
        <w:rPr>
          <w:rFonts w:ascii="Times New Roman" w:hAnsi="Times New Roman" w:cs="Times New Roman"/>
          <w:sz w:val="28"/>
          <w:szCs w:val="28"/>
        </w:rPr>
        <w:t xml:space="preserve">жно обеспечивать возможность </w:t>
      </w:r>
      <w:r w:rsidRPr="00F2241A">
        <w:rPr>
          <w:rFonts w:ascii="Times New Roman" w:hAnsi="Times New Roman" w:cs="Times New Roman"/>
          <w:sz w:val="28"/>
          <w:szCs w:val="28"/>
        </w:rPr>
        <w:t>прочтения текста муниципальных правового акта без дополнительных преобразований.</w:t>
      </w:r>
    </w:p>
    <w:p w:rsidR="00B83506" w:rsidRPr="00F2241A" w:rsidRDefault="00B83506" w:rsidP="00F224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41A">
        <w:rPr>
          <w:rFonts w:ascii="Times New Roman" w:hAnsi="Times New Roman" w:cs="Times New Roman"/>
          <w:sz w:val="28"/>
          <w:szCs w:val="28"/>
        </w:rPr>
        <w:t>2</w:t>
      </w:r>
      <w:r w:rsidR="004315F9" w:rsidRPr="00F2241A">
        <w:rPr>
          <w:rFonts w:ascii="Times New Roman" w:hAnsi="Times New Roman" w:cs="Times New Roman"/>
          <w:sz w:val="28"/>
          <w:szCs w:val="28"/>
        </w:rPr>
        <w:t>7</w:t>
      </w:r>
      <w:r w:rsidRPr="00F2241A">
        <w:rPr>
          <w:rFonts w:ascii="Times New Roman" w:hAnsi="Times New Roman" w:cs="Times New Roman"/>
          <w:sz w:val="28"/>
          <w:szCs w:val="28"/>
        </w:rPr>
        <w:t xml:space="preserve">. Если правовой акт содержит цветную графическую информацию - в формате </w:t>
      </w:r>
      <w:proofErr w:type="spellStart"/>
      <w:r w:rsidRPr="00F2241A">
        <w:rPr>
          <w:rFonts w:ascii="Times New Roman" w:hAnsi="Times New Roman" w:cs="Times New Roman"/>
          <w:sz w:val="28"/>
          <w:szCs w:val="28"/>
        </w:rPr>
        <w:t>Portable</w:t>
      </w:r>
      <w:proofErr w:type="spellEnd"/>
      <w:r w:rsidRPr="00F224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41A">
        <w:rPr>
          <w:rFonts w:ascii="Times New Roman" w:hAnsi="Times New Roman" w:cs="Times New Roman"/>
          <w:sz w:val="28"/>
          <w:szCs w:val="28"/>
        </w:rPr>
        <w:t>Document</w:t>
      </w:r>
      <w:proofErr w:type="spellEnd"/>
      <w:r w:rsidRPr="00F224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41A">
        <w:rPr>
          <w:rFonts w:ascii="Times New Roman" w:hAnsi="Times New Roman" w:cs="Times New Roman"/>
          <w:sz w:val="28"/>
          <w:szCs w:val="28"/>
        </w:rPr>
        <w:t>Format</w:t>
      </w:r>
      <w:proofErr w:type="spellEnd"/>
      <w:r w:rsidRPr="00F2241A">
        <w:rPr>
          <w:rFonts w:ascii="Times New Roman" w:hAnsi="Times New Roman" w:cs="Times New Roman"/>
          <w:sz w:val="28"/>
          <w:szCs w:val="28"/>
        </w:rPr>
        <w:t xml:space="preserve"> (PDF) версии 1.5, растровый формат отображения информации - TIFF, режим сканирования - цветной 24 </w:t>
      </w:r>
      <w:proofErr w:type="spellStart"/>
      <w:r w:rsidRPr="00F2241A">
        <w:rPr>
          <w:rFonts w:ascii="Times New Roman" w:hAnsi="Times New Roman" w:cs="Times New Roman"/>
          <w:sz w:val="28"/>
          <w:szCs w:val="28"/>
        </w:rPr>
        <w:t>bit</w:t>
      </w:r>
      <w:proofErr w:type="spellEnd"/>
      <w:r w:rsidRPr="00F2241A">
        <w:rPr>
          <w:rFonts w:ascii="Times New Roman" w:hAnsi="Times New Roman" w:cs="Times New Roman"/>
          <w:sz w:val="28"/>
          <w:szCs w:val="28"/>
        </w:rPr>
        <w:t xml:space="preserve">, компрессия - LZW </w:t>
      </w:r>
      <w:proofErr w:type="spellStart"/>
      <w:r w:rsidRPr="00F2241A">
        <w:rPr>
          <w:rFonts w:ascii="Times New Roman" w:hAnsi="Times New Roman" w:cs="Times New Roman"/>
          <w:sz w:val="28"/>
          <w:szCs w:val="28"/>
        </w:rPr>
        <w:t>Compression</w:t>
      </w:r>
      <w:proofErr w:type="spellEnd"/>
      <w:r w:rsidRPr="00F2241A">
        <w:rPr>
          <w:rFonts w:ascii="Times New Roman" w:hAnsi="Times New Roman" w:cs="Times New Roman"/>
          <w:sz w:val="28"/>
          <w:szCs w:val="28"/>
        </w:rPr>
        <w:t xml:space="preserve">, разрешение 300 </w:t>
      </w:r>
      <w:proofErr w:type="spellStart"/>
      <w:r w:rsidRPr="00F2241A">
        <w:rPr>
          <w:rFonts w:ascii="Times New Roman" w:hAnsi="Times New Roman" w:cs="Times New Roman"/>
          <w:sz w:val="28"/>
          <w:szCs w:val="28"/>
        </w:rPr>
        <w:t>dpi</w:t>
      </w:r>
      <w:proofErr w:type="spellEnd"/>
      <w:r w:rsidRPr="00F2241A">
        <w:rPr>
          <w:rFonts w:ascii="Times New Roman" w:hAnsi="Times New Roman" w:cs="Times New Roman"/>
          <w:sz w:val="28"/>
          <w:szCs w:val="28"/>
        </w:rPr>
        <w:t>, формат документа А</w:t>
      </w:r>
      <w:proofErr w:type="gramStart"/>
      <w:r w:rsidRPr="00F2241A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F2241A">
        <w:rPr>
          <w:rFonts w:ascii="Times New Roman" w:hAnsi="Times New Roman" w:cs="Times New Roman"/>
          <w:sz w:val="28"/>
          <w:szCs w:val="28"/>
        </w:rPr>
        <w:t>.</w:t>
      </w:r>
    </w:p>
    <w:p w:rsidR="00B83506" w:rsidRPr="00F2241A" w:rsidRDefault="004315F9" w:rsidP="00F224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41A">
        <w:rPr>
          <w:rFonts w:ascii="Times New Roman" w:hAnsi="Times New Roman" w:cs="Times New Roman"/>
          <w:sz w:val="28"/>
          <w:szCs w:val="28"/>
        </w:rPr>
        <w:t xml:space="preserve">28. </w:t>
      </w:r>
      <w:r w:rsidR="00B83506" w:rsidRPr="00F2241A">
        <w:rPr>
          <w:rFonts w:ascii="Times New Roman" w:hAnsi="Times New Roman" w:cs="Times New Roman"/>
          <w:sz w:val="28"/>
          <w:szCs w:val="28"/>
        </w:rPr>
        <w:t xml:space="preserve">Размер файлов не должен превышать 5 Мб, для отдельных случаев 50 Мб. Файлы, превышающие 50 Мб, загружаются в виде ссылки на облачное хранилище. Графическая информация загружается на сайт в форматах JPG, </w:t>
      </w:r>
      <w:r w:rsidR="00B83506" w:rsidRPr="00F2241A">
        <w:rPr>
          <w:rFonts w:ascii="Times New Roman" w:hAnsi="Times New Roman" w:cs="Times New Roman"/>
          <w:sz w:val="28"/>
          <w:szCs w:val="28"/>
        </w:rPr>
        <w:lastRenderedPageBreak/>
        <w:t>JPEG, GIF, PNG, вид</w:t>
      </w:r>
      <w:proofErr w:type="gramStart"/>
      <w:r w:rsidR="00B83506" w:rsidRPr="00F2241A">
        <w:rPr>
          <w:rFonts w:ascii="Times New Roman" w:hAnsi="Times New Roman" w:cs="Times New Roman"/>
          <w:sz w:val="28"/>
          <w:szCs w:val="28"/>
        </w:rPr>
        <w:t>ео и ау</w:t>
      </w:r>
      <w:proofErr w:type="gramEnd"/>
      <w:r w:rsidR="00B83506" w:rsidRPr="00F2241A">
        <w:rPr>
          <w:rFonts w:ascii="Times New Roman" w:hAnsi="Times New Roman" w:cs="Times New Roman"/>
          <w:sz w:val="28"/>
          <w:szCs w:val="28"/>
        </w:rPr>
        <w:t>дио материалы в виде ссылки на облачное хранилище</w:t>
      </w:r>
    </w:p>
    <w:p w:rsidR="00784258" w:rsidRPr="00F2241A" w:rsidRDefault="00784258" w:rsidP="00F2241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41A">
        <w:rPr>
          <w:rFonts w:ascii="Times New Roman" w:hAnsi="Times New Roman" w:cs="Times New Roman"/>
          <w:sz w:val="28"/>
          <w:szCs w:val="28"/>
        </w:rPr>
        <w:t>2</w:t>
      </w:r>
      <w:r w:rsidR="004315F9" w:rsidRPr="00F2241A">
        <w:rPr>
          <w:rFonts w:ascii="Times New Roman" w:hAnsi="Times New Roman" w:cs="Times New Roman"/>
          <w:sz w:val="28"/>
          <w:szCs w:val="28"/>
        </w:rPr>
        <w:t>9</w:t>
      </w:r>
      <w:r w:rsidRPr="00F2241A">
        <w:rPr>
          <w:rFonts w:ascii="Times New Roman" w:hAnsi="Times New Roman" w:cs="Times New Roman"/>
          <w:sz w:val="28"/>
          <w:szCs w:val="28"/>
        </w:rPr>
        <w:t xml:space="preserve">. </w:t>
      </w:r>
      <w:r w:rsidR="00570D9C" w:rsidRPr="00F2241A">
        <w:rPr>
          <w:rFonts w:ascii="Times New Roman" w:hAnsi="Times New Roman" w:cs="Times New Roman"/>
          <w:sz w:val="28"/>
          <w:szCs w:val="28"/>
        </w:rPr>
        <w:t xml:space="preserve">В течение одного рабочего дня с момента направления электронной копии </w:t>
      </w:r>
      <w:r w:rsidRPr="00F2241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70D9C" w:rsidRPr="00F2241A">
        <w:rPr>
          <w:rFonts w:ascii="Times New Roman" w:hAnsi="Times New Roman" w:cs="Times New Roman"/>
          <w:sz w:val="28"/>
          <w:szCs w:val="28"/>
        </w:rPr>
        <w:t xml:space="preserve">правового акта </w:t>
      </w:r>
      <w:r w:rsidRPr="00F2241A">
        <w:rPr>
          <w:rFonts w:ascii="Times New Roman" w:hAnsi="Times New Roman" w:cs="Times New Roman"/>
          <w:sz w:val="28"/>
          <w:szCs w:val="28"/>
        </w:rPr>
        <w:t xml:space="preserve">ответственное лицо направляет в </w:t>
      </w:r>
      <w:r w:rsidR="00773569">
        <w:rPr>
          <w:rFonts w:ascii="Times New Roman" w:hAnsi="Times New Roman" w:cs="Times New Roman"/>
          <w:sz w:val="28"/>
          <w:szCs w:val="28"/>
        </w:rPr>
        <w:t>организационный отдел</w:t>
      </w:r>
      <w:r w:rsidRPr="00F2241A">
        <w:rPr>
          <w:rFonts w:ascii="Times New Roman" w:hAnsi="Times New Roman" w:cs="Times New Roman"/>
          <w:sz w:val="28"/>
          <w:szCs w:val="28"/>
        </w:rPr>
        <w:t xml:space="preserve"> администрации копию муниципального правового акта на бумажном носителе, заверенную печатью.</w:t>
      </w:r>
    </w:p>
    <w:p w:rsidR="00570D9C" w:rsidRPr="00F2241A" w:rsidRDefault="004315F9" w:rsidP="00F224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41A">
        <w:rPr>
          <w:rFonts w:ascii="Times New Roman" w:hAnsi="Times New Roman" w:cs="Times New Roman"/>
          <w:sz w:val="28"/>
          <w:szCs w:val="28"/>
        </w:rPr>
        <w:t>30</w:t>
      </w:r>
      <w:r w:rsidR="00784258" w:rsidRPr="00F2241A">
        <w:rPr>
          <w:rFonts w:ascii="Times New Roman" w:hAnsi="Times New Roman" w:cs="Times New Roman"/>
          <w:sz w:val="28"/>
          <w:szCs w:val="28"/>
        </w:rPr>
        <w:t xml:space="preserve">. </w:t>
      </w:r>
      <w:r w:rsidR="00570D9C" w:rsidRPr="00F2241A">
        <w:rPr>
          <w:rFonts w:ascii="Times New Roman" w:hAnsi="Times New Roman" w:cs="Times New Roman"/>
          <w:sz w:val="28"/>
          <w:szCs w:val="28"/>
        </w:rPr>
        <w:t xml:space="preserve">Копия </w:t>
      </w:r>
      <w:r w:rsidR="00784258" w:rsidRPr="00F2241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70D9C" w:rsidRPr="00F2241A">
        <w:rPr>
          <w:rFonts w:ascii="Times New Roman" w:hAnsi="Times New Roman" w:cs="Times New Roman"/>
          <w:sz w:val="28"/>
          <w:szCs w:val="28"/>
        </w:rPr>
        <w:t>правового акта на бумажном носителе должна быть аутентична электронной копии правового акта и должна содержать отметку о необходимости его официального опубликования в сетевом издании.</w:t>
      </w:r>
    </w:p>
    <w:p w:rsidR="00473E23" w:rsidRPr="00F2241A" w:rsidRDefault="004315F9" w:rsidP="00F224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41A">
        <w:rPr>
          <w:rFonts w:ascii="Times New Roman" w:hAnsi="Times New Roman" w:cs="Times New Roman"/>
          <w:sz w:val="28"/>
          <w:szCs w:val="28"/>
        </w:rPr>
        <w:t>31</w:t>
      </w:r>
      <w:r w:rsidR="00473E23" w:rsidRPr="00F2241A">
        <w:rPr>
          <w:rFonts w:ascii="Times New Roman" w:hAnsi="Times New Roman" w:cs="Times New Roman"/>
          <w:sz w:val="28"/>
          <w:szCs w:val="28"/>
        </w:rPr>
        <w:t xml:space="preserve">. Информационные материалы для размещения </w:t>
      </w:r>
      <w:r w:rsidR="00784258" w:rsidRPr="00F2241A">
        <w:rPr>
          <w:rFonts w:ascii="Times New Roman" w:hAnsi="Times New Roman" w:cs="Times New Roman"/>
          <w:sz w:val="28"/>
          <w:szCs w:val="28"/>
        </w:rPr>
        <w:t>в сетевом издании</w:t>
      </w:r>
      <w:r w:rsidR="00473E23" w:rsidRPr="00F2241A">
        <w:rPr>
          <w:rFonts w:ascii="Times New Roman" w:hAnsi="Times New Roman" w:cs="Times New Roman"/>
          <w:sz w:val="28"/>
          <w:szCs w:val="28"/>
        </w:rPr>
        <w:t xml:space="preserve"> должны поступать администратору в полном объеме и в окончательной редакции. Администратор </w:t>
      </w:r>
      <w:r w:rsidR="00784258" w:rsidRPr="00F2241A">
        <w:rPr>
          <w:rFonts w:ascii="Times New Roman" w:hAnsi="Times New Roman" w:cs="Times New Roman"/>
          <w:sz w:val="28"/>
          <w:szCs w:val="28"/>
        </w:rPr>
        <w:t>сетевого издания</w:t>
      </w:r>
      <w:r w:rsidR="00473E23" w:rsidRPr="00F2241A">
        <w:rPr>
          <w:rFonts w:ascii="Times New Roman" w:hAnsi="Times New Roman" w:cs="Times New Roman"/>
          <w:sz w:val="28"/>
          <w:szCs w:val="28"/>
        </w:rPr>
        <w:t xml:space="preserve"> не вправе вносить изменения в присланные информационные материалы.</w:t>
      </w:r>
    </w:p>
    <w:p w:rsidR="00570D9C" w:rsidRPr="00F2241A" w:rsidRDefault="004315F9" w:rsidP="00F224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41A">
        <w:rPr>
          <w:rFonts w:ascii="Times New Roman" w:hAnsi="Times New Roman" w:cs="Times New Roman"/>
          <w:sz w:val="28"/>
          <w:szCs w:val="28"/>
        </w:rPr>
        <w:t>32</w:t>
      </w:r>
      <w:r w:rsidR="00570D9C" w:rsidRPr="00F2241A">
        <w:rPr>
          <w:rFonts w:ascii="Times New Roman" w:hAnsi="Times New Roman" w:cs="Times New Roman"/>
          <w:sz w:val="28"/>
          <w:szCs w:val="28"/>
        </w:rPr>
        <w:t>. Информация, предназначенная для опубликования в сетевом издании, размещается администратором сайта в течение 5 рабочих дней со дня ее получения.</w:t>
      </w:r>
    </w:p>
    <w:p w:rsidR="00784258" w:rsidRPr="00F2241A" w:rsidRDefault="007706DD" w:rsidP="00F224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41A">
        <w:rPr>
          <w:rFonts w:ascii="Times New Roman" w:hAnsi="Times New Roman" w:cs="Times New Roman"/>
          <w:sz w:val="28"/>
          <w:szCs w:val="28"/>
        </w:rPr>
        <w:t>3</w:t>
      </w:r>
      <w:r w:rsidR="004315F9" w:rsidRPr="00F2241A">
        <w:rPr>
          <w:rFonts w:ascii="Times New Roman" w:hAnsi="Times New Roman" w:cs="Times New Roman"/>
          <w:sz w:val="28"/>
          <w:szCs w:val="28"/>
        </w:rPr>
        <w:t>3</w:t>
      </w:r>
      <w:r w:rsidR="00784258" w:rsidRPr="00F2241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84258" w:rsidRPr="00F2241A">
        <w:rPr>
          <w:rFonts w:ascii="Times New Roman" w:hAnsi="Times New Roman" w:cs="Times New Roman"/>
          <w:sz w:val="28"/>
          <w:szCs w:val="28"/>
        </w:rPr>
        <w:t xml:space="preserve">Ответственность за соответствие электронной копии муниципального правового акта копии муниципального правового акта на бумажном носителе, за своевременность направления в сетевое издание копий муниципальных правовых актов для их официального опубликования, а также за недопущение опубликования на сайте информации, содержащей сведения, запрещенные к открытому опубликованию в соответствии с законодательством Российской Федерации, законодательством Ставропольского края, муниципальными правовыми актами </w:t>
      </w:r>
      <w:r w:rsidR="003D3757">
        <w:rPr>
          <w:rFonts w:ascii="Times New Roman" w:hAnsi="Times New Roman" w:cs="Times New Roman"/>
          <w:sz w:val="28"/>
          <w:szCs w:val="28"/>
        </w:rPr>
        <w:t>Грачевского</w:t>
      </w:r>
      <w:r w:rsidR="00784258" w:rsidRPr="00F2241A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D4764D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proofErr w:type="gramEnd"/>
      <w:r w:rsidR="00D4764D">
        <w:rPr>
          <w:rFonts w:ascii="Times New Roman" w:hAnsi="Times New Roman" w:cs="Times New Roman"/>
          <w:sz w:val="28"/>
          <w:szCs w:val="28"/>
        </w:rPr>
        <w:t xml:space="preserve"> </w:t>
      </w:r>
      <w:r w:rsidR="00784258" w:rsidRPr="00F2241A">
        <w:rPr>
          <w:rFonts w:ascii="Times New Roman" w:hAnsi="Times New Roman" w:cs="Times New Roman"/>
          <w:sz w:val="28"/>
          <w:szCs w:val="28"/>
        </w:rPr>
        <w:t>несут руководители соответствующих структурных подразделений администрации о</w:t>
      </w:r>
      <w:r w:rsidR="00773569">
        <w:rPr>
          <w:rFonts w:ascii="Times New Roman" w:hAnsi="Times New Roman" w:cs="Times New Roman"/>
          <w:sz w:val="28"/>
          <w:szCs w:val="28"/>
        </w:rPr>
        <w:t>круга, Совета</w:t>
      </w:r>
      <w:r w:rsidR="00D4764D">
        <w:rPr>
          <w:rFonts w:ascii="Times New Roman" w:hAnsi="Times New Roman" w:cs="Times New Roman"/>
          <w:sz w:val="28"/>
          <w:szCs w:val="28"/>
        </w:rPr>
        <w:t xml:space="preserve"> округа и Контрольно-счетной комиссии округа</w:t>
      </w:r>
      <w:r w:rsidRPr="00F2241A">
        <w:rPr>
          <w:rFonts w:ascii="Times New Roman" w:hAnsi="Times New Roman" w:cs="Times New Roman"/>
          <w:sz w:val="28"/>
          <w:szCs w:val="28"/>
        </w:rPr>
        <w:t>.</w:t>
      </w:r>
    </w:p>
    <w:p w:rsidR="00FC3B7A" w:rsidRPr="00F2241A" w:rsidRDefault="007706DD" w:rsidP="00F2241A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4315F9" w:rsidRPr="00F22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CB6714" w:rsidRPr="00F22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FC3B7A" w:rsidRPr="00F22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Деятельность </w:t>
      </w:r>
      <w:r w:rsidR="00D47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сетевого издания </w:t>
      </w:r>
      <w:r w:rsidR="00FC3B7A" w:rsidRPr="00F22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быть прекращена или приостановлена только по решению учредителя либо судом в порядке административного судопроизводства по иску регистрирующего органа.</w:t>
      </w:r>
    </w:p>
    <w:p w:rsidR="00503E83" w:rsidRDefault="00784258" w:rsidP="00D4764D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4315F9" w:rsidRPr="00F22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FC3B7A" w:rsidRPr="00F22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Приостановление выпуска сетевого </w:t>
      </w:r>
      <w:r w:rsidR="00D47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издания </w:t>
      </w:r>
      <w:r w:rsidR="00FC3B7A" w:rsidRPr="00F22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осуществляется в порядке, предусмотренном ст. 16.1.Закона Российской Федерации </w:t>
      </w:r>
      <w:r w:rsidR="007735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="00FC3B7A" w:rsidRPr="00F22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27 декабря 1991 года № 2124-1 «О средствах массовой информации».</w:t>
      </w:r>
    </w:p>
    <w:p w:rsidR="00773569" w:rsidRDefault="00773569" w:rsidP="00D4764D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3569" w:rsidRDefault="00773569" w:rsidP="00D4764D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764D" w:rsidRPr="00D4764D" w:rsidRDefault="00D4764D" w:rsidP="00D4764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  <w:r w:rsidR="007735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</w:p>
    <w:sectPr w:rsidR="00D4764D" w:rsidRPr="00D4764D" w:rsidSect="00F2241A">
      <w:headerReference w:type="default" r:id="rId10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C30" w:rsidRDefault="00FE3C30">
      <w:r>
        <w:separator/>
      </w:r>
    </w:p>
  </w:endnote>
  <w:endnote w:type="continuationSeparator" w:id="0">
    <w:p w:rsidR="00FE3C30" w:rsidRDefault="00FE3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C30" w:rsidRDefault="00FE3C30">
      <w:r>
        <w:separator/>
      </w:r>
    </w:p>
  </w:footnote>
  <w:footnote w:type="continuationSeparator" w:id="0">
    <w:p w:rsidR="00FE3C30" w:rsidRDefault="00FE3C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560" w:rsidRDefault="004B3FB4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9E4836">
      <w:rPr>
        <w:noProof/>
      </w:rPr>
      <w:t>5</w:t>
    </w:r>
    <w:r>
      <w:rPr>
        <w:noProof/>
      </w:rPr>
      <w:fldChar w:fldCharType="end"/>
    </w:r>
  </w:p>
  <w:p w:rsidR="00501560" w:rsidRDefault="0050156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  <w:lang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)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5"/>
    <w:multiLevelType w:val="singleLevel"/>
    <w:tmpl w:val="00000005"/>
    <w:name w:val="WW8Num3"/>
    <w:lvl w:ilvl="0">
      <w:start w:val="1"/>
      <w:numFmt w:val="decimal"/>
      <w:lvlText w:val="%1)"/>
      <w:lvlJc w:val="left"/>
      <w:pPr>
        <w:tabs>
          <w:tab w:val="num" w:pos="708"/>
        </w:tabs>
        <w:ind w:left="360" w:hanging="360"/>
      </w:pPr>
      <w:rPr>
        <w:rFonts w:ascii="Times New Roman" w:hAnsi="Times New Roman" w:cs="Times New Roman" w:hint="default"/>
        <w:sz w:val="28"/>
        <w:szCs w:val="28"/>
        <w:lang w:eastAsia="ru-RU"/>
      </w:rPr>
    </w:lvl>
  </w:abstractNum>
  <w:abstractNum w:abstractNumId="2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spacing w:val="2"/>
        <w:sz w:val="28"/>
        <w:szCs w:val="28"/>
      </w:rPr>
    </w:lvl>
  </w:abstractNum>
  <w:abstractNum w:abstractNumId="3">
    <w:nsid w:val="05B646BA"/>
    <w:multiLevelType w:val="multilevel"/>
    <w:tmpl w:val="444809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E7B6373"/>
    <w:multiLevelType w:val="multilevel"/>
    <w:tmpl w:val="EC424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16C"/>
    <w:rsid w:val="00000EFA"/>
    <w:rsid w:val="000062E4"/>
    <w:rsid w:val="0000700C"/>
    <w:rsid w:val="00011B00"/>
    <w:rsid w:val="000165A6"/>
    <w:rsid w:val="0002706D"/>
    <w:rsid w:val="00030BC7"/>
    <w:rsid w:val="00030C65"/>
    <w:rsid w:val="00033FA1"/>
    <w:rsid w:val="00034858"/>
    <w:rsid w:val="000356A1"/>
    <w:rsid w:val="00036D32"/>
    <w:rsid w:val="000448AD"/>
    <w:rsid w:val="00045601"/>
    <w:rsid w:val="00047FAA"/>
    <w:rsid w:val="00052208"/>
    <w:rsid w:val="000609C6"/>
    <w:rsid w:val="00063216"/>
    <w:rsid w:val="0006455D"/>
    <w:rsid w:val="0006666B"/>
    <w:rsid w:val="00066D75"/>
    <w:rsid w:val="00070268"/>
    <w:rsid w:val="00073759"/>
    <w:rsid w:val="00075E84"/>
    <w:rsid w:val="0008388D"/>
    <w:rsid w:val="000872FC"/>
    <w:rsid w:val="00087C34"/>
    <w:rsid w:val="000977DD"/>
    <w:rsid w:val="000B4083"/>
    <w:rsid w:val="000C08A9"/>
    <w:rsid w:val="000C0FCA"/>
    <w:rsid w:val="000C2377"/>
    <w:rsid w:val="000D0B7F"/>
    <w:rsid w:val="000D1575"/>
    <w:rsid w:val="000D1712"/>
    <w:rsid w:val="000D41F4"/>
    <w:rsid w:val="000D5934"/>
    <w:rsid w:val="000E34C5"/>
    <w:rsid w:val="000E3A91"/>
    <w:rsid w:val="000E5304"/>
    <w:rsid w:val="000E680F"/>
    <w:rsid w:val="00104975"/>
    <w:rsid w:val="00111E0E"/>
    <w:rsid w:val="00112DCC"/>
    <w:rsid w:val="00117C03"/>
    <w:rsid w:val="001251CE"/>
    <w:rsid w:val="00126762"/>
    <w:rsid w:val="00136C81"/>
    <w:rsid w:val="0014518E"/>
    <w:rsid w:val="0015725B"/>
    <w:rsid w:val="00160D9E"/>
    <w:rsid w:val="001638E4"/>
    <w:rsid w:val="001649F5"/>
    <w:rsid w:val="00166BA9"/>
    <w:rsid w:val="001712D2"/>
    <w:rsid w:val="00171745"/>
    <w:rsid w:val="00174F97"/>
    <w:rsid w:val="00175939"/>
    <w:rsid w:val="00175AF2"/>
    <w:rsid w:val="00177CA8"/>
    <w:rsid w:val="00177F5B"/>
    <w:rsid w:val="001950FD"/>
    <w:rsid w:val="001A3DB3"/>
    <w:rsid w:val="001A4859"/>
    <w:rsid w:val="001A767D"/>
    <w:rsid w:val="001B4C44"/>
    <w:rsid w:val="001C7C5C"/>
    <w:rsid w:val="001D6481"/>
    <w:rsid w:val="001E0DEF"/>
    <w:rsid w:val="001E60ED"/>
    <w:rsid w:val="001E679E"/>
    <w:rsid w:val="001F5D28"/>
    <w:rsid w:val="0020381E"/>
    <w:rsid w:val="00207BF6"/>
    <w:rsid w:val="002103BD"/>
    <w:rsid w:val="002235DA"/>
    <w:rsid w:val="0023249E"/>
    <w:rsid w:val="0023378E"/>
    <w:rsid w:val="00234CA5"/>
    <w:rsid w:val="00235F04"/>
    <w:rsid w:val="00244181"/>
    <w:rsid w:val="00247B0F"/>
    <w:rsid w:val="00252C9C"/>
    <w:rsid w:val="00254397"/>
    <w:rsid w:val="00254747"/>
    <w:rsid w:val="002554FF"/>
    <w:rsid w:val="00255AA9"/>
    <w:rsid w:val="002572F0"/>
    <w:rsid w:val="00265784"/>
    <w:rsid w:val="002769E7"/>
    <w:rsid w:val="00277ABD"/>
    <w:rsid w:val="002823A2"/>
    <w:rsid w:val="002840CF"/>
    <w:rsid w:val="00292FE0"/>
    <w:rsid w:val="002A0B35"/>
    <w:rsid w:val="002A4CDA"/>
    <w:rsid w:val="002A571A"/>
    <w:rsid w:val="002A70E5"/>
    <w:rsid w:val="002B213F"/>
    <w:rsid w:val="002B55F4"/>
    <w:rsid w:val="002B793F"/>
    <w:rsid w:val="002C1DF8"/>
    <w:rsid w:val="002C3578"/>
    <w:rsid w:val="002C3C2A"/>
    <w:rsid w:val="002C3DA3"/>
    <w:rsid w:val="002C6E3A"/>
    <w:rsid w:val="002C717A"/>
    <w:rsid w:val="002D04A7"/>
    <w:rsid w:val="002D5483"/>
    <w:rsid w:val="002D7717"/>
    <w:rsid w:val="002E1BC0"/>
    <w:rsid w:val="002E5B71"/>
    <w:rsid w:val="002F040C"/>
    <w:rsid w:val="002F11BC"/>
    <w:rsid w:val="002F182C"/>
    <w:rsid w:val="002F6869"/>
    <w:rsid w:val="00302440"/>
    <w:rsid w:val="00305748"/>
    <w:rsid w:val="00312E5E"/>
    <w:rsid w:val="003171F2"/>
    <w:rsid w:val="0031754D"/>
    <w:rsid w:val="00324B59"/>
    <w:rsid w:val="00327B8D"/>
    <w:rsid w:val="00330DDB"/>
    <w:rsid w:val="003356C0"/>
    <w:rsid w:val="0033610A"/>
    <w:rsid w:val="00337FD7"/>
    <w:rsid w:val="00350CF9"/>
    <w:rsid w:val="00352D8D"/>
    <w:rsid w:val="00371222"/>
    <w:rsid w:val="0037320B"/>
    <w:rsid w:val="00382107"/>
    <w:rsid w:val="003874F3"/>
    <w:rsid w:val="003910F0"/>
    <w:rsid w:val="003923EB"/>
    <w:rsid w:val="0039575A"/>
    <w:rsid w:val="003B6EFC"/>
    <w:rsid w:val="003B7014"/>
    <w:rsid w:val="003B73BC"/>
    <w:rsid w:val="003B789C"/>
    <w:rsid w:val="003B7BEA"/>
    <w:rsid w:val="003C4C4A"/>
    <w:rsid w:val="003C7A03"/>
    <w:rsid w:val="003D016C"/>
    <w:rsid w:val="003D3757"/>
    <w:rsid w:val="003E32C0"/>
    <w:rsid w:val="003E4CC3"/>
    <w:rsid w:val="003E510B"/>
    <w:rsid w:val="00404D1C"/>
    <w:rsid w:val="00415478"/>
    <w:rsid w:val="00415D5D"/>
    <w:rsid w:val="00416BFB"/>
    <w:rsid w:val="00416D03"/>
    <w:rsid w:val="0041758A"/>
    <w:rsid w:val="0042264F"/>
    <w:rsid w:val="004235E4"/>
    <w:rsid w:val="004269DE"/>
    <w:rsid w:val="004303D2"/>
    <w:rsid w:val="004315F9"/>
    <w:rsid w:val="00432D27"/>
    <w:rsid w:val="00433BD5"/>
    <w:rsid w:val="00435155"/>
    <w:rsid w:val="004364E2"/>
    <w:rsid w:val="00440288"/>
    <w:rsid w:val="004436D1"/>
    <w:rsid w:val="00460324"/>
    <w:rsid w:val="004607E9"/>
    <w:rsid w:val="00470F36"/>
    <w:rsid w:val="00473E23"/>
    <w:rsid w:val="00485237"/>
    <w:rsid w:val="00490042"/>
    <w:rsid w:val="00490FC6"/>
    <w:rsid w:val="00495DA2"/>
    <w:rsid w:val="00496000"/>
    <w:rsid w:val="0049724A"/>
    <w:rsid w:val="004972D6"/>
    <w:rsid w:val="004A48A0"/>
    <w:rsid w:val="004B104F"/>
    <w:rsid w:val="004B3FB4"/>
    <w:rsid w:val="004B4484"/>
    <w:rsid w:val="004B71D2"/>
    <w:rsid w:val="004C5047"/>
    <w:rsid w:val="004C68BC"/>
    <w:rsid w:val="004D375E"/>
    <w:rsid w:val="004E25B9"/>
    <w:rsid w:val="004E747D"/>
    <w:rsid w:val="004F379C"/>
    <w:rsid w:val="00501560"/>
    <w:rsid w:val="00503E83"/>
    <w:rsid w:val="00504485"/>
    <w:rsid w:val="00504F19"/>
    <w:rsid w:val="00511EC3"/>
    <w:rsid w:val="005122B9"/>
    <w:rsid w:val="0051320F"/>
    <w:rsid w:val="005169A5"/>
    <w:rsid w:val="005242D0"/>
    <w:rsid w:val="00534563"/>
    <w:rsid w:val="00543ED2"/>
    <w:rsid w:val="005504A6"/>
    <w:rsid w:val="00555A51"/>
    <w:rsid w:val="00556ADE"/>
    <w:rsid w:val="00561CCC"/>
    <w:rsid w:val="00570B7A"/>
    <w:rsid w:val="00570D9C"/>
    <w:rsid w:val="00571058"/>
    <w:rsid w:val="00575118"/>
    <w:rsid w:val="005764FC"/>
    <w:rsid w:val="005770D7"/>
    <w:rsid w:val="00583706"/>
    <w:rsid w:val="00585915"/>
    <w:rsid w:val="00587544"/>
    <w:rsid w:val="005A059C"/>
    <w:rsid w:val="005A5BD9"/>
    <w:rsid w:val="005C1B81"/>
    <w:rsid w:val="005C3E91"/>
    <w:rsid w:val="005C55E9"/>
    <w:rsid w:val="005C7B61"/>
    <w:rsid w:val="005D357D"/>
    <w:rsid w:val="005D4AB9"/>
    <w:rsid w:val="005D758C"/>
    <w:rsid w:val="005E36E1"/>
    <w:rsid w:val="005E6252"/>
    <w:rsid w:val="005F7510"/>
    <w:rsid w:val="00610352"/>
    <w:rsid w:val="00614AE4"/>
    <w:rsid w:val="0062364E"/>
    <w:rsid w:val="00630FD8"/>
    <w:rsid w:val="00633019"/>
    <w:rsid w:val="00637415"/>
    <w:rsid w:val="00641FCF"/>
    <w:rsid w:val="00642324"/>
    <w:rsid w:val="0064396F"/>
    <w:rsid w:val="006445D0"/>
    <w:rsid w:val="00645406"/>
    <w:rsid w:val="0064717B"/>
    <w:rsid w:val="00652BE9"/>
    <w:rsid w:val="006532CC"/>
    <w:rsid w:val="0066469A"/>
    <w:rsid w:val="00666FBD"/>
    <w:rsid w:val="00670223"/>
    <w:rsid w:val="0067205F"/>
    <w:rsid w:val="00676363"/>
    <w:rsid w:val="00680220"/>
    <w:rsid w:val="006847B9"/>
    <w:rsid w:val="006A0043"/>
    <w:rsid w:val="006A2E9D"/>
    <w:rsid w:val="006B15EB"/>
    <w:rsid w:val="006B3184"/>
    <w:rsid w:val="006B3E50"/>
    <w:rsid w:val="006B52E4"/>
    <w:rsid w:val="006C03EC"/>
    <w:rsid w:val="006C0FE8"/>
    <w:rsid w:val="006C2D32"/>
    <w:rsid w:val="006E0BB7"/>
    <w:rsid w:val="006E2A97"/>
    <w:rsid w:val="006E3212"/>
    <w:rsid w:val="006F4FCD"/>
    <w:rsid w:val="00710A90"/>
    <w:rsid w:val="007121BC"/>
    <w:rsid w:val="00716985"/>
    <w:rsid w:val="007226F3"/>
    <w:rsid w:val="007263B0"/>
    <w:rsid w:val="00726A11"/>
    <w:rsid w:val="00727F11"/>
    <w:rsid w:val="00731E0B"/>
    <w:rsid w:val="007335F4"/>
    <w:rsid w:val="00737AA9"/>
    <w:rsid w:val="00741D79"/>
    <w:rsid w:val="00744CB7"/>
    <w:rsid w:val="0074758A"/>
    <w:rsid w:val="00750AB3"/>
    <w:rsid w:val="0076201C"/>
    <w:rsid w:val="00763524"/>
    <w:rsid w:val="007641EF"/>
    <w:rsid w:val="007662AE"/>
    <w:rsid w:val="007706DD"/>
    <w:rsid w:val="00770863"/>
    <w:rsid w:val="007728BE"/>
    <w:rsid w:val="00773569"/>
    <w:rsid w:val="007743DF"/>
    <w:rsid w:val="0077653F"/>
    <w:rsid w:val="00776B0E"/>
    <w:rsid w:val="00784258"/>
    <w:rsid w:val="007A2526"/>
    <w:rsid w:val="007A50BD"/>
    <w:rsid w:val="007A6AB0"/>
    <w:rsid w:val="007A6D28"/>
    <w:rsid w:val="007B00C5"/>
    <w:rsid w:val="007B0EFE"/>
    <w:rsid w:val="007C39B1"/>
    <w:rsid w:val="007D482F"/>
    <w:rsid w:val="007D4CBA"/>
    <w:rsid w:val="007E0999"/>
    <w:rsid w:val="007E14D7"/>
    <w:rsid w:val="007F1AEF"/>
    <w:rsid w:val="007F4942"/>
    <w:rsid w:val="007F62B7"/>
    <w:rsid w:val="007F697D"/>
    <w:rsid w:val="007F6D50"/>
    <w:rsid w:val="00800A53"/>
    <w:rsid w:val="00805754"/>
    <w:rsid w:val="00810158"/>
    <w:rsid w:val="00812BC5"/>
    <w:rsid w:val="00816D5E"/>
    <w:rsid w:val="00816F3B"/>
    <w:rsid w:val="008233EB"/>
    <w:rsid w:val="00823762"/>
    <w:rsid w:val="00824018"/>
    <w:rsid w:val="0082559B"/>
    <w:rsid w:val="00841226"/>
    <w:rsid w:val="008420A0"/>
    <w:rsid w:val="008545DB"/>
    <w:rsid w:val="00867F81"/>
    <w:rsid w:val="008717A3"/>
    <w:rsid w:val="008940F4"/>
    <w:rsid w:val="008A0E1A"/>
    <w:rsid w:val="008A43AF"/>
    <w:rsid w:val="008A4652"/>
    <w:rsid w:val="008A77A7"/>
    <w:rsid w:val="008B4FCC"/>
    <w:rsid w:val="008D0DD6"/>
    <w:rsid w:val="008E0A3E"/>
    <w:rsid w:val="008F39BE"/>
    <w:rsid w:val="008F6C67"/>
    <w:rsid w:val="00901643"/>
    <w:rsid w:val="00904786"/>
    <w:rsid w:val="0090552A"/>
    <w:rsid w:val="00906D96"/>
    <w:rsid w:val="00923CF0"/>
    <w:rsid w:val="00935F0C"/>
    <w:rsid w:val="009443F6"/>
    <w:rsid w:val="0094529A"/>
    <w:rsid w:val="00950991"/>
    <w:rsid w:val="009520B1"/>
    <w:rsid w:val="00955A8C"/>
    <w:rsid w:val="0096413E"/>
    <w:rsid w:val="009653EC"/>
    <w:rsid w:val="009663B5"/>
    <w:rsid w:val="00966700"/>
    <w:rsid w:val="00966CCC"/>
    <w:rsid w:val="00966DDF"/>
    <w:rsid w:val="00971026"/>
    <w:rsid w:val="009732ED"/>
    <w:rsid w:val="00975518"/>
    <w:rsid w:val="0097659F"/>
    <w:rsid w:val="00981941"/>
    <w:rsid w:val="0098448F"/>
    <w:rsid w:val="00984722"/>
    <w:rsid w:val="009912FF"/>
    <w:rsid w:val="00991AA9"/>
    <w:rsid w:val="00994095"/>
    <w:rsid w:val="009A1147"/>
    <w:rsid w:val="009B5984"/>
    <w:rsid w:val="009C4EE5"/>
    <w:rsid w:val="009C5743"/>
    <w:rsid w:val="009C6547"/>
    <w:rsid w:val="009E0DE4"/>
    <w:rsid w:val="009E1311"/>
    <w:rsid w:val="009E188F"/>
    <w:rsid w:val="009E1F47"/>
    <w:rsid w:val="009E4836"/>
    <w:rsid w:val="009E7043"/>
    <w:rsid w:val="009F1863"/>
    <w:rsid w:val="009F6EDE"/>
    <w:rsid w:val="009F79CA"/>
    <w:rsid w:val="00A040BA"/>
    <w:rsid w:val="00A11CC9"/>
    <w:rsid w:val="00A12F20"/>
    <w:rsid w:val="00A139AA"/>
    <w:rsid w:val="00A235BD"/>
    <w:rsid w:val="00A2420F"/>
    <w:rsid w:val="00A31E00"/>
    <w:rsid w:val="00A33180"/>
    <w:rsid w:val="00A424A6"/>
    <w:rsid w:val="00A45855"/>
    <w:rsid w:val="00A50791"/>
    <w:rsid w:val="00A54CAE"/>
    <w:rsid w:val="00A55A13"/>
    <w:rsid w:val="00A602CA"/>
    <w:rsid w:val="00A67E23"/>
    <w:rsid w:val="00A76261"/>
    <w:rsid w:val="00A84030"/>
    <w:rsid w:val="00A848D5"/>
    <w:rsid w:val="00A85F7C"/>
    <w:rsid w:val="00A874A7"/>
    <w:rsid w:val="00A91A8D"/>
    <w:rsid w:val="00A9370E"/>
    <w:rsid w:val="00A977B1"/>
    <w:rsid w:val="00AA3D9E"/>
    <w:rsid w:val="00AA6E23"/>
    <w:rsid w:val="00AA7C2D"/>
    <w:rsid w:val="00AB0488"/>
    <w:rsid w:val="00AB5949"/>
    <w:rsid w:val="00AD6214"/>
    <w:rsid w:val="00AD6819"/>
    <w:rsid w:val="00AE0FBD"/>
    <w:rsid w:val="00AE5853"/>
    <w:rsid w:val="00AE6418"/>
    <w:rsid w:val="00AE663A"/>
    <w:rsid w:val="00AF117A"/>
    <w:rsid w:val="00AF34A8"/>
    <w:rsid w:val="00AF7E1E"/>
    <w:rsid w:val="00B046C0"/>
    <w:rsid w:val="00B0564E"/>
    <w:rsid w:val="00B12B0A"/>
    <w:rsid w:val="00B132E1"/>
    <w:rsid w:val="00B1440E"/>
    <w:rsid w:val="00B23E04"/>
    <w:rsid w:val="00B24221"/>
    <w:rsid w:val="00B25667"/>
    <w:rsid w:val="00B26294"/>
    <w:rsid w:val="00B26C2A"/>
    <w:rsid w:val="00B32D9C"/>
    <w:rsid w:val="00B44456"/>
    <w:rsid w:val="00B45CBF"/>
    <w:rsid w:val="00B53DBA"/>
    <w:rsid w:val="00B56ADF"/>
    <w:rsid w:val="00B61B60"/>
    <w:rsid w:val="00B623C9"/>
    <w:rsid w:val="00B70F01"/>
    <w:rsid w:val="00B713CC"/>
    <w:rsid w:val="00B7177B"/>
    <w:rsid w:val="00B73977"/>
    <w:rsid w:val="00B74542"/>
    <w:rsid w:val="00B7610D"/>
    <w:rsid w:val="00B81F79"/>
    <w:rsid w:val="00B83506"/>
    <w:rsid w:val="00B87D3F"/>
    <w:rsid w:val="00B93F4A"/>
    <w:rsid w:val="00B951EC"/>
    <w:rsid w:val="00BA60B8"/>
    <w:rsid w:val="00BB5701"/>
    <w:rsid w:val="00BB6D22"/>
    <w:rsid w:val="00BC1B91"/>
    <w:rsid w:val="00BC41DB"/>
    <w:rsid w:val="00BD31C1"/>
    <w:rsid w:val="00BD4DD8"/>
    <w:rsid w:val="00BE6C9C"/>
    <w:rsid w:val="00BF1D6F"/>
    <w:rsid w:val="00BF502F"/>
    <w:rsid w:val="00BF6964"/>
    <w:rsid w:val="00BF7F72"/>
    <w:rsid w:val="00C01364"/>
    <w:rsid w:val="00C03A54"/>
    <w:rsid w:val="00C06F1C"/>
    <w:rsid w:val="00C15722"/>
    <w:rsid w:val="00C172CC"/>
    <w:rsid w:val="00C24EA6"/>
    <w:rsid w:val="00C25DEE"/>
    <w:rsid w:val="00C321AE"/>
    <w:rsid w:val="00C3232C"/>
    <w:rsid w:val="00C32D46"/>
    <w:rsid w:val="00C362E3"/>
    <w:rsid w:val="00C445D0"/>
    <w:rsid w:val="00C4544C"/>
    <w:rsid w:val="00C5006F"/>
    <w:rsid w:val="00C50261"/>
    <w:rsid w:val="00C570A5"/>
    <w:rsid w:val="00C61E72"/>
    <w:rsid w:val="00C659E2"/>
    <w:rsid w:val="00C660D5"/>
    <w:rsid w:val="00C73EC0"/>
    <w:rsid w:val="00C814FB"/>
    <w:rsid w:val="00C845CE"/>
    <w:rsid w:val="00C846CA"/>
    <w:rsid w:val="00C84ABC"/>
    <w:rsid w:val="00C86642"/>
    <w:rsid w:val="00C87240"/>
    <w:rsid w:val="00C9450F"/>
    <w:rsid w:val="00C94CC4"/>
    <w:rsid w:val="00CA0F9F"/>
    <w:rsid w:val="00CA262A"/>
    <w:rsid w:val="00CA3F8A"/>
    <w:rsid w:val="00CB01ED"/>
    <w:rsid w:val="00CB270E"/>
    <w:rsid w:val="00CB2DBD"/>
    <w:rsid w:val="00CB6714"/>
    <w:rsid w:val="00CB6AFB"/>
    <w:rsid w:val="00CB6F41"/>
    <w:rsid w:val="00CC1FAC"/>
    <w:rsid w:val="00CC2F29"/>
    <w:rsid w:val="00CC2F4E"/>
    <w:rsid w:val="00CD4DE8"/>
    <w:rsid w:val="00CD58C4"/>
    <w:rsid w:val="00CE0671"/>
    <w:rsid w:val="00CE53D8"/>
    <w:rsid w:val="00CF097A"/>
    <w:rsid w:val="00CF2178"/>
    <w:rsid w:val="00CF53E4"/>
    <w:rsid w:val="00D00F54"/>
    <w:rsid w:val="00D01714"/>
    <w:rsid w:val="00D02A02"/>
    <w:rsid w:val="00D039CB"/>
    <w:rsid w:val="00D11F2C"/>
    <w:rsid w:val="00D125F6"/>
    <w:rsid w:val="00D220E7"/>
    <w:rsid w:val="00D33CA5"/>
    <w:rsid w:val="00D3790D"/>
    <w:rsid w:val="00D4764D"/>
    <w:rsid w:val="00D56403"/>
    <w:rsid w:val="00D5786D"/>
    <w:rsid w:val="00D6668D"/>
    <w:rsid w:val="00D70476"/>
    <w:rsid w:val="00D74418"/>
    <w:rsid w:val="00D75D33"/>
    <w:rsid w:val="00D777F4"/>
    <w:rsid w:val="00D77AB4"/>
    <w:rsid w:val="00D81145"/>
    <w:rsid w:val="00D81FF6"/>
    <w:rsid w:val="00D87C37"/>
    <w:rsid w:val="00D90B9B"/>
    <w:rsid w:val="00D934F4"/>
    <w:rsid w:val="00DA002F"/>
    <w:rsid w:val="00DA1CE5"/>
    <w:rsid w:val="00DA794F"/>
    <w:rsid w:val="00DB2B78"/>
    <w:rsid w:val="00DB77C9"/>
    <w:rsid w:val="00DC42C8"/>
    <w:rsid w:val="00DE0BB9"/>
    <w:rsid w:val="00DE73FD"/>
    <w:rsid w:val="00DF440F"/>
    <w:rsid w:val="00DF6DA8"/>
    <w:rsid w:val="00E03869"/>
    <w:rsid w:val="00E1014B"/>
    <w:rsid w:val="00E12F6D"/>
    <w:rsid w:val="00E15DCC"/>
    <w:rsid w:val="00E17946"/>
    <w:rsid w:val="00E17EDD"/>
    <w:rsid w:val="00E20932"/>
    <w:rsid w:val="00E22C56"/>
    <w:rsid w:val="00E30707"/>
    <w:rsid w:val="00E3123F"/>
    <w:rsid w:val="00E33FD7"/>
    <w:rsid w:val="00E36B70"/>
    <w:rsid w:val="00E36B9C"/>
    <w:rsid w:val="00E403C9"/>
    <w:rsid w:val="00E46591"/>
    <w:rsid w:val="00E53776"/>
    <w:rsid w:val="00E7127F"/>
    <w:rsid w:val="00E71526"/>
    <w:rsid w:val="00E736B4"/>
    <w:rsid w:val="00E855A8"/>
    <w:rsid w:val="00E868BA"/>
    <w:rsid w:val="00E90639"/>
    <w:rsid w:val="00E96DEE"/>
    <w:rsid w:val="00EA1485"/>
    <w:rsid w:val="00EA30EA"/>
    <w:rsid w:val="00EA59E6"/>
    <w:rsid w:val="00EC07C1"/>
    <w:rsid w:val="00EC6830"/>
    <w:rsid w:val="00ED0F73"/>
    <w:rsid w:val="00ED2734"/>
    <w:rsid w:val="00EE472D"/>
    <w:rsid w:val="00EE6594"/>
    <w:rsid w:val="00EE6A23"/>
    <w:rsid w:val="00EF5FE6"/>
    <w:rsid w:val="00F06136"/>
    <w:rsid w:val="00F1653D"/>
    <w:rsid w:val="00F2241A"/>
    <w:rsid w:val="00F25D6A"/>
    <w:rsid w:val="00F30D6D"/>
    <w:rsid w:val="00F3450B"/>
    <w:rsid w:val="00F360B0"/>
    <w:rsid w:val="00F41000"/>
    <w:rsid w:val="00F44A08"/>
    <w:rsid w:val="00F45C7D"/>
    <w:rsid w:val="00F4735C"/>
    <w:rsid w:val="00F52421"/>
    <w:rsid w:val="00F53719"/>
    <w:rsid w:val="00F53D55"/>
    <w:rsid w:val="00F5592F"/>
    <w:rsid w:val="00F56B77"/>
    <w:rsid w:val="00F57C19"/>
    <w:rsid w:val="00F6315D"/>
    <w:rsid w:val="00F64590"/>
    <w:rsid w:val="00F65C0F"/>
    <w:rsid w:val="00F660D8"/>
    <w:rsid w:val="00F73523"/>
    <w:rsid w:val="00F740FF"/>
    <w:rsid w:val="00F8167C"/>
    <w:rsid w:val="00F91969"/>
    <w:rsid w:val="00F92353"/>
    <w:rsid w:val="00F92945"/>
    <w:rsid w:val="00FA148A"/>
    <w:rsid w:val="00FA4117"/>
    <w:rsid w:val="00FB1CCE"/>
    <w:rsid w:val="00FB3165"/>
    <w:rsid w:val="00FB3272"/>
    <w:rsid w:val="00FC042A"/>
    <w:rsid w:val="00FC3B7A"/>
    <w:rsid w:val="00FC5A33"/>
    <w:rsid w:val="00FC6D46"/>
    <w:rsid w:val="00FD0FB1"/>
    <w:rsid w:val="00FD42FC"/>
    <w:rsid w:val="00FD44E6"/>
    <w:rsid w:val="00FD5A08"/>
    <w:rsid w:val="00FD79CA"/>
    <w:rsid w:val="00FD7AAA"/>
    <w:rsid w:val="00FE1B69"/>
    <w:rsid w:val="00FE3C30"/>
    <w:rsid w:val="00FE52EE"/>
    <w:rsid w:val="00FF11C2"/>
    <w:rsid w:val="00FF6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016C"/>
    <w:pPr>
      <w:widowControl w:val="0"/>
      <w:suppressAutoHyphens/>
      <w:autoSpaceDN w:val="0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D016C"/>
    <w:pPr>
      <w:suppressAutoHyphens/>
      <w:autoSpaceDN w:val="0"/>
    </w:pPr>
    <w:rPr>
      <w:kern w:val="3"/>
      <w:sz w:val="24"/>
      <w:szCs w:val="24"/>
      <w:lang w:val="en-US" w:eastAsia="zh-CN"/>
    </w:rPr>
  </w:style>
  <w:style w:type="paragraph" w:customStyle="1" w:styleId="ConsTitle">
    <w:name w:val="ConsTitle"/>
    <w:rsid w:val="003D016C"/>
    <w:pPr>
      <w:widowControl w:val="0"/>
      <w:suppressAutoHyphens/>
      <w:autoSpaceDE w:val="0"/>
      <w:autoSpaceDN w:val="0"/>
      <w:ind w:right="19772"/>
    </w:pPr>
    <w:rPr>
      <w:rFonts w:ascii="Arial" w:eastAsia="Arial" w:hAnsi="Arial" w:cs="Arial"/>
      <w:b/>
      <w:bCs/>
      <w:kern w:val="3"/>
      <w:sz w:val="16"/>
      <w:szCs w:val="16"/>
      <w:lang w:eastAsia="zh-CN"/>
    </w:rPr>
  </w:style>
  <w:style w:type="paragraph" w:customStyle="1" w:styleId="ConsPlusNormal">
    <w:name w:val="ConsPlusNormal"/>
    <w:rsid w:val="003D016C"/>
    <w:pPr>
      <w:suppressAutoHyphens/>
      <w:autoSpaceDE w:val="0"/>
      <w:autoSpaceDN w:val="0"/>
      <w:ind w:firstLine="720"/>
    </w:pPr>
    <w:rPr>
      <w:rFonts w:ascii="Arial" w:eastAsia="Arial" w:hAnsi="Arial" w:cs="Arial"/>
      <w:kern w:val="3"/>
      <w:lang w:eastAsia="zh-CN"/>
    </w:rPr>
  </w:style>
  <w:style w:type="paragraph" w:customStyle="1" w:styleId="consplusnormalcxsplast">
    <w:name w:val="consplusnormalcxsplast"/>
    <w:basedOn w:val="a"/>
    <w:rsid w:val="003D016C"/>
    <w:pPr>
      <w:widowControl/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standardcxspmiddle">
    <w:name w:val="standardcxspmiddle"/>
    <w:basedOn w:val="a"/>
    <w:rsid w:val="003D016C"/>
    <w:pPr>
      <w:widowControl/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standardcxsplast">
    <w:name w:val="standardcxsplast"/>
    <w:basedOn w:val="a"/>
    <w:rsid w:val="003D016C"/>
    <w:pPr>
      <w:widowControl/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constitlecxspmiddle">
    <w:name w:val="constitlecxspmiddle"/>
    <w:basedOn w:val="a"/>
    <w:rsid w:val="003D016C"/>
    <w:pPr>
      <w:widowControl/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constitlecxsplast">
    <w:name w:val="constitlecxsplast"/>
    <w:basedOn w:val="a"/>
    <w:rsid w:val="003D016C"/>
    <w:pPr>
      <w:widowControl/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consplusnormalcxspmiddle">
    <w:name w:val="consplusnormalcxspmiddle"/>
    <w:basedOn w:val="a"/>
    <w:rsid w:val="003D016C"/>
    <w:pPr>
      <w:widowControl/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styleId="a3">
    <w:name w:val="Document Map"/>
    <w:basedOn w:val="a"/>
    <w:semiHidden/>
    <w:rsid w:val="00F9235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4">
    <w:name w:val="footer"/>
    <w:basedOn w:val="a"/>
    <w:rsid w:val="00F92353"/>
    <w:pPr>
      <w:widowControl/>
      <w:tabs>
        <w:tab w:val="center" w:pos="4677"/>
        <w:tab w:val="right" w:pos="9355"/>
      </w:tabs>
      <w:suppressAutoHyphens w:val="0"/>
      <w:autoSpaceDN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styleId="a5">
    <w:name w:val="page number"/>
    <w:basedOn w:val="a0"/>
    <w:rsid w:val="00F92353"/>
  </w:style>
  <w:style w:type="paragraph" w:styleId="a6">
    <w:name w:val="footnote text"/>
    <w:basedOn w:val="a"/>
    <w:link w:val="a7"/>
    <w:rsid w:val="00F92353"/>
    <w:pPr>
      <w:widowControl/>
      <w:suppressAutoHyphens w:val="0"/>
      <w:autoSpaceDE w:val="0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character" w:customStyle="1" w:styleId="a7">
    <w:name w:val="Текст сноски Знак"/>
    <w:link w:val="a6"/>
    <w:rsid w:val="00F92353"/>
    <w:rPr>
      <w:lang w:val="ru-RU" w:eastAsia="ru-RU" w:bidi="ar-SA"/>
    </w:rPr>
  </w:style>
  <w:style w:type="character" w:styleId="a8">
    <w:name w:val="footnote reference"/>
    <w:rsid w:val="00F92353"/>
    <w:rPr>
      <w:vertAlign w:val="superscript"/>
    </w:rPr>
  </w:style>
  <w:style w:type="paragraph" w:styleId="a9">
    <w:name w:val="header"/>
    <w:basedOn w:val="a"/>
    <w:link w:val="aa"/>
    <w:rsid w:val="00F92353"/>
    <w:pPr>
      <w:widowControl/>
      <w:tabs>
        <w:tab w:val="center" w:pos="4677"/>
        <w:tab w:val="right" w:pos="9355"/>
      </w:tabs>
      <w:suppressAutoHyphens w:val="0"/>
      <w:autoSpaceDN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aa">
    <w:name w:val="Верхний колонтитул Знак"/>
    <w:link w:val="a9"/>
    <w:rsid w:val="00F92353"/>
    <w:rPr>
      <w:sz w:val="24"/>
      <w:szCs w:val="24"/>
      <w:lang w:val="ru-RU" w:eastAsia="ru-RU" w:bidi="ar-SA"/>
    </w:rPr>
  </w:style>
  <w:style w:type="character" w:customStyle="1" w:styleId="HeaderChar">
    <w:name w:val="Header Char"/>
    <w:locked/>
    <w:rsid w:val="00F30D6D"/>
    <w:rPr>
      <w:rFonts w:cs="Times New Roman"/>
    </w:rPr>
  </w:style>
  <w:style w:type="paragraph" w:styleId="ab">
    <w:name w:val="Balloon Text"/>
    <w:basedOn w:val="a"/>
    <w:link w:val="ac"/>
    <w:rsid w:val="00D00F54"/>
    <w:rPr>
      <w:rFonts w:ascii="Tahoma" w:hAnsi="Tahoma"/>
      <w:sz w:val="16"/>
      <w:szCs w:val="14"/>
    </w:rPr>
  </w:style>
  <w:style w:type="character" w:customStyle="1" w:styleId="ac">
    <w:name w:val="Текст выноски Знак"/>
    <w:link w:val="ab"/>
    <w:rsid w:val="00D00F54"/>
    <w:rPr>
      <w:rFonts w:ascii="Tahoma" w:eastAsia="SimSun" w:hAnsi="Tahoma" w:cs="Mangal"/>
      <w:kern w:val="3"/>
      <w:sz w:val="16"/>
      <w:szCs w:val="14"/>
      <w:lang w:eastAsia="zh-CN" w:bidi="hi-IN"/>
    </w:rPr>
  </w:style>
  <w:style w:type="paragraph" w:customStyle="1" w:styleId="ConsPlusTitle">
    <w:name w:val="ConsPlusTitle"/>
    <w:rsid w:val="00FD42F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nformat">
    <w:name w:val="ConsPlusNonformat"/>
    <w:rsid w:val="00337FD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d">
    <w:name w:val="Title"/>
    <w:basedOn w:val="a"/>
    <w:link w:val="ae"/>
    <w:qFormat/>
    <w:rsid w:val="00C9450F"/>
    <w:pPr>
      <w:widowControl/>
      <w:suppressAutoHyphens w:val="0"/>
      <w:autoSpaceDN/>
      <w:jc w:val="center"/>
    </w:pPr>
    <w:rPr>
      <w:rFonts w:ascii="Times New Roman" w:eastAsia="Times New Roman" w:hAnsi="Times New Roman" w:cs="Times New Roman"/>
      <w:b/>
      <w:kern w:val="0"/>
      <w:sz w:val="28"/>
      <w:lang w:eastAsia="en-US" w:bidi="ar-SA"/>
    </w:rPr>
  </w:style>
  <w:style w:type="character" w:customStyle="1" w:styleId="ae">
    <w:name w:val="Название Знак"/>
    <w:basedOn w:val="a0"/>
    <w:link w:val="ad"/>
    <w:rsid w:val="00C9450F"/>
    <w:rPr>
      <w:b/>
      <w:sz w:val="28"/>
      <w:szCs w:val="24"/>
      <w:lang w:eastAsia="en-US"/>
    </w:rPr>
  </w:style>
  <w:style w:type="character" w:styleId="af">
    <w:name w:val="Hyperlink"/>
    <w:rsid w:val="00BB5701"/>
    <w:rPr>
      <w:color w:val="000080"/>
      <w:u w:val="single"/>
    </w:rPr>
  </w:style>
  <w:style w:type="paragraph" w:styleId="af0">
    <w:name w:val="List Paragraph"/>
    <w:basedOn w:val="a"/>
    <w:uiPriority w:val="34"/>
    <w:qFormat/>
    <w:rsid w:val="00C94CC4"/>
    <w:pPr>
      <w:widowControl/>
      <w:autoSpaceDN/>
      <w:spacing w:after="200"/>
      <w:ind w:left="720"/>
      <w:contextualSpacing/>
    </w:pPr>
    <w:rPr>
      <w:rFonts w:ascii="Calibri" w:eastAsia="Calibri" w:hAnsi="Calibri" w:cs="Times New Roman"/>
      <w:kern w:val="0"/>
      <w:sz w:val="22"/>
      <w:szCs w:val="22"/>
      <w:lang w:bidi="ar-SA"/>
    </w:rPr>
  </w:style>
  <w:style w:type="character" w:customStyle="1" w:styleId="Bodytext2">
    <w:name w:val="Body text (2)_"/>
    <w:basedOn w:val="a0"/>
    <w:link w:val="Bodytext20"/>
    <w:rsid w:val="0064396F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64396F"/>
    <w:pPr>
      <w:shd w:val="clear" w:color="auto" w:fill="FFFFFF"/>
      <w:suppressAutoHyphens w:val="0"/>
      <w:autoSpaceDN/>
      <w:spacing w:before="600" w:after="420" w:line="0" w:lineRule="atLeast"/>
      <w:jc w:val="both"/>
    </w:pPr>
    <w:rPr>
      <w:rFonts w:ascii="Times New Roman" w:eastAsia="Times New Roman" w:hAnsi="Times New Roman" w:cs="Times New Roman"/>
      <w:kern w:val="0"/>
      <w:sz w:val="28"/>
      <w:szCs w:val="28"/>
      <w:lang w:eastAsia="ru-RU" w:bidi="ar-SA"/>
    </w:rPr>
  </w:style>
  <w:style w:type="paragraph" w:styleId="af1">
    <w:name w:val="Normal (Web)"/>
    <w:basedOn w:val="a"/>
    <w:uiPriority w:val="99"/>
    <w:unhideWhenUsed/>
    <w:rsid w:val="00AD6214"/>
    <w:pPr>
      <w:widowControl/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styleId="2">
    <w:name w:val="Body Text 2"/>
    <w:basedOn w:val="a"/>
    <w:link w:val="20"/>
    <w:unhideWhenUsed/>
    <w:rsid w:val="00EF5FE6"/>
    <w:pPr>
      <w:widowControl/>
      <w:suppressAutoHyphens w:val="0"/>
      <w:autoSpaceDN/>
    </w:pPr>
    <w:rPr>
      <w:rFonts w:ascii="Times New Roman" w:eastAsia="Times New Roman" w:hAnsi="Times New Roman" w:cs="Times New Roman"/>
      <w:kern w:val="0"/>
      <w:sz w:val="20"/>
      <w:lang w:bidi="ar-SA"/>
    </w:rPr>
  </w:style>
  <w:style w:type="character" w:customStyle="1" w:styleId="20">
    <w:name w:val="Основной текст 2 Знак"/>
    <w:basedOn w:val="a0"/>
    <w:link w:val="2"/>
    <w:rsid w:val="00EF5FE6"/>
    <w:rPr>
      <w:szCs w:val="24"/>
    </w:rPr>
  </w:style>
  <w:style w:type="paragraph" w:styleId="af2">
    <w:name w:val="Body Text Indent"/>
    <w:basedOn w:val="a"/>
    <w:link w:val="af3"/>
    <w:rsid w:val="00EF5FE6"/>
    <w:pPr>
      <w:widowControl/>
      <w:suppressAutoHyphens w:val="0"/>
      <w:autoSpaceDN/>
      <w:spacing w:after="120"/>
      <w:ind w:left="283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af3">
    <w:name w:val="Основной текст с отступом Знак"/>
    <w:basedOn w:val="a0"/>
    <w:link w:val="af2"/>
    <w:rsid w:val="00EF5FE6"/>
    <w:rPr>
      <w:sz w:val="24"/>
      <w:szCs w:val="24"/>
    </w:rPr>
  </w:style>
  <w:style w:type="character" w:styleId="af4">
    <w:name w:val="Strong"/>
    <w:basedOn w:val="a0"/>
    <w:uiPriority w:val="22"/>
    <w:qFormat/>
    <w:rsid w:val="003D375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016C"/>
    <w:pPr>
      <w:widowControl w:val="0"/>
      <w:suppressAutoHyphens/>
      <w:autoSpaceDN w:val="0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D016C"/>
    <w:pPr>
      <w:suppressAutoHyphens/>
      <w:autoSpaceDN w:val="0"/>
    </w:pPr>
    <w:rPr>
      <w:kern w:val="3"/>
      <w:sz w:val="24"/>
      <w:szCs w:val="24"/>
      <w:lang w:val="en-US" w:eastAsia="zh-CN"/>
    </w:rPr>
  </w:style>
  <w:style w:type="paragraph" w:customStyle="1" w:styleId="ConsTitle">
    <w:name w:val="ConsTitle"/>
    <w:rsid w:val="003D016C"/>
    <w:pPr>
      <w:widowControl w:val="0"/>
      <w:suppressAutoHyphens/>
      <w:autoSpaceDE w:val="0"/>
      <w:autoSpaceDN w:val="0"/>
      <w:ind w:right="19772"/>
    </w:pPr>
    <w:rPr>
      <w:rFonts w:ascii="Arial" w:eastAsia="Arial" w:hAnsi="Arial" w:cs="Arial"/>
      <w:b/>
      <w:bCs/>
      <w:kern w:val="3"/>
      <w:sz w:val="16"/>
      <w:szCs w:val="16"/>
      <w:lang w:eastAsia="zh-CN"/>
    </w:rPr>
  </w:style>
  <w:style w:type="paragraph" w:customStyle="1" w:styleId="ConsPlusNormal">
    <w:name w:val="ConsPlusNormal"/>
    <w:rsid w:val="003D016C"/>
    <w:pPr>
      <w:suppressAutoHyphens/>
      <w:autoSpaceDE w:val="0"/>
      <w:autoSpaceDN w:val="0"/>
      <w:ind w:firstLine="720"/>
    </w:pPr>
    <w:rPr>
      <w:rFonts w:ascii="Arial" w:eastAsia="Arial" w:hAnsi="Arial" w:cs="Arial"/>
      <w:kern w:val="3"/>
      <w:lang w:eastAsia="zh-CN"/>
    </w:rPr>
  </w:style>
  <w:style w:type="paragraph" w:customStyle="1" w:styleId="consplusnormalcxsplast">
    <w:name w:val="consplusnormalcxsplast"/>
    <w:basedOn w:val="a"/>
    <w:rsid w:val="003D016C"/>
    <w:pPr>
      <w:widowControl/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standardcxspmiddle">
    <w:name w:val="standardcxspmiddle"/>
    <w:basedOn w:val="a"/>
    <w:rsid w:val="003D016C"/>
    <w:pPr>
      <w:widowControl/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standardcxsplast">
    <w:name w:val="standardcxsplast"/>
    <w:basedOn w:val="a"/>
    <w:rsid w:val="003D016C"/>
    <w:pPr>
      <w:widowControl/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constitlecxspmiddle">
    <w:name w:val="constitlecxspmiddle"/>
    <w:basedOn w:val="a"/>
    <w:rsid w:val="003D016C"/>
    <w:pPr>
      <w:widowControl/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constitlecxsplast">
    <w:name w:val="constitlecxsplast"/>
    <w:basedOn w:val="a"/>
    <w:rsid w:val="003D016C"/>
    <w:pPr>
      <w:widowControl/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consplusnormalcxspmiddle">
    <w:name w:val="consplusnormalcxspmiddle"/>
    <w:basedOn w:val="a"/>
    <w:rsid w:val="003D016C"/>
    <w:pPr>
      <w:widowControl/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styleId="a3">
    <w:name w:val="Document Map"/>
    <w:basedOn w:val="a"/>
    <w:semiHidden/>
    <w:rsid w:val="00F9235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4">
    <w:name w:val="footer"/>
    <w:basedOn w:val="a"/>
    <w:rsid w:val="00F92353"/>
    <w:pPr>
      <w:widowControl/>
      <w:tabs>
        <w:tab w:val="center" w:pos="4677"/>
        <w:tab w:val="right" w:pos="9355"/>
      </w:tabs>
      <w:suppressAutoHyphens w:val="0"/>
      <w:autoSpaceDN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styleId="a5">
    <w:name w:val="page number"/>
    <w:basedOn w:val="a0"/>
    <w:rsid w:val="00F92353"/>
  </w:style>
  <w:style w:type="paragraph" w:styleId="a6">
    <w:name w:val="footnote text"/>
    <w:basedOn w:val="a"/>
    <w:link w:val="a7"/>
    <w:rsid w:val="00F92353"/>
    <w:pPr>
      <w:widowControl/>
      <w:suppressAutoHyphens w:val="0"/>
      <w:autoSpaceDE w:val="0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character" w:customStyle="1" w:styleId="a7">
    <w:name w:val="Текст сноски Знак"/>
    <w:link w:val="a6"/>
    <w:rsid w:val="00F92353"/>
    <w:rPr>
      <w:lang w:val="ru-RU" w:eastAsia="ru-RU" w:bidi="ar-SA"/>
    </w:rPr>
  </w:style>
  <w:style w:type="character" w:styleId="a8">
    <w:name w:val="footnote reference"/>
    <w:rsid w:val="00F92353"/>
    <w:rPr>
      <w:vertAlign w:val="superscript"/>
    </w:rPr>
  </w:style>
  <w:style w:type="paragraph" w:styleId="a9">
    <w:name w:val="header"/>
    <w:basedOn w:val="a"/>
    <w:link w:val="aa"/>
    <w:rsid w:val="00F92353"/>
    <w:pPr>
      <w:widowControl/>
      <w:tabs>
        <w:tab w:val="center" w:pos="4677"/>
        <w:tab w:val="right" w:pos="9355"/>
      </w:tabs>
      <w:suppressAutoHyphens w:val="0"/>
      <w:autoSpaceDN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aa">
    <w:name w:val="Верхний колонтитул Знак"/>
    <w:link w:val="a9"/>
    <w:rsid w:val="00F92353"/>
    <w:rPr>
      <w:sz w:val="24"/>
      <w:szCs w:val="24"/>
      <w:lang w:val="ru-RU" w:eastAsia="ru-RU" w:bidi="ar-SA"/>
    </w:rPr>
  </w:style>
  <w:style w:type="character" w:customStyle="1" w:styleId="HeaderChar">
    <w:name w:val="Header Char"/>
    <w:locked/>
    <w:rsid w:val="00F30D6D"/>
    <w:rPr>
      <w:rFonts w:cs="Times New Roman"/>
    </w:rPr>
  </w:style>
  <w:style w:type="paragraph" w:styleId="ab">
    <w:name w:val="Balloon Text"/>
    <w:basedOn w:val="a"/>
    <w:link w:val="ac"/>
    <w:rsid w:val="00D00F54"/>
    <w:rPr>
      <w:rFonts w:ascii="Tahoma" w:hAnsi="Tahoma"/>
      <w:sz w:val="16"/>
      <w:szCs w:val="14"/>
    </w:rPr>
  </w:style>
  <w:style w:type="character" w:customStyle="1" w:styleId="ac">
    <w:name w:val="Текст выноски Знак"/>
    <w:link w:val="ab"/>
    <w:rsid w:val="00D00F54"/>
    <w:rPr>
      <w:rFonts w:ascii="Tahoma" w:eastAsia="SimSun" w:hAnsi="Tahoma" w:cs="Mangal"/>
      <w:kern w:val="3"/>
      <w:sz w:val="16"/>
      <w:szCs w:val="14"/>
      <w:lang w:eastAsia="zh-CN" w:bidi="hi-IN"/>
    </w:rPr>
  </w:style>
  <w:style w:type="paragraph" w:customStyle="1" w:styleId="ConsPlusTitle">
    <w:name w:val="ConsPlusTitle"/>
    <w:rsid w:val="00FD42F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nformat">
    <w:name w:val="ConsPlusNonformat"/>
    <w:rsid w:val="00337FD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d">
    <w:name w:val="Title"/>
    <w:basedOn w:val="a"/>
    <w:link w:val="ae"/>
    <w:qFormat/>
    <w:rsid w:val="00C9450F"/>
    <w:pPr>
      <w:widowControl/>
      <w:suppressAutoHyphens w:val="0"/>
      <w:autoSpaceDN/>
      <w:jc w:val="center"/>
    </w:pPr>
    <w:rPr>
      <w:rFonts w:ascii="Times New Roman" w:eastAsia="Times New Roman" w:hAnsi="Times New Roman" w:cs="Times New Roman"/>
      <w:b/>
      <w:kern w:val="0"/>
      <w:sz w:val="28"/>
      <w:lang w:eastAsia="en-US" w:bidi="ar-SA"/>
    </w:rPr>
  </w:style>
  <w:style w:type="character" w:customStyle="1" w:styleId="ae">
    <w:name w:val="Название Знак"/>
    <w:basedOn w:val="a0"/>
    <w:link w:val="ad"/>
    <w:rsid w:val="00C9450F"/>
    <w:rPr>
      <w:b/>
      <w:sz w:val="28"/>
      <w:szCs w:val="24"/>
      <w:lang w:eastAsia="en-US"/>
    </w:rPr>
  </w:style>
  <w:style w:type="character" w:styleId="af">
    <w:name w:val="Hyperlink"/>
    <w:rsid w:val="00BB5701"/>
    <w:rPr>
      <w:color w:val="000080"/>
      <w:u w:val="single"/>
    </w:rPr>
  </w:style>
  <w:style w:type="paragraph" w:styleId="af0">
    <w:name w:val="List Paragraph"/>
    <w:basedOn w:val="a"/>
    <w:uiPriority w:val="34"/>
    <w:qFormat/>
    <w:rsid w:val="00C94CC4"/>
    <w:pPr>
      <w:widowControl/>
      <w:autoSpaceDN/>
      <w:spacing w:after="200"/>
      <w:ind w:left="720"/>
      <w:contextualSpacing/>
    </w:pPr>
    <w:rPr>
      <w:rFonts w:ascii="Calibri" w:eastAsia="Calibri" w:hAnsi="Calibri" w:cs="Times New Roman"/>
      <w:kern w:val="0"/>
      <w:sz w:val="22"/>
      <w:szCs w:val="22"/>
      <w:lang w:bidi="ar-SA"/>
    </w:rPr>
  </w:style>
  <w:style w:type="character" w:customStyle="1" w:styleId="Bodytext2">
    <w:name w:val="Body text (2)_"/>
    <w:basedOn w:val="a0"/>
    <w:link w:val="Bodytext20"/>
    <w:rsid w:val="0064396F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64396F"/>
    <w:pPr>
      <w:shd w:val="clear" w:color="auto" w:fill="FFFFFF"/>
      <w:suppressAutoHyphens w:val="0"/>
      <w:autoSpaceDN/>
      <w:spacing w:before="600" w:after="420" w:line="0" w:lineRule="atLeast"/>
      <w:jc w:val="both"/>
    </w:pPr>
    <w:rPr>
      <w:rFonts w:ascii="Times New Roman" w:eastAsia="Times New Roman" w:hAnsi="Times New Roman" w:cs="Times New Roman"/>
      <w:kern w:val="0"/>
      <w:sz w:val="28"/>
      <w:szCs w:val="28"/>
      <w:lang w:eastAsia="ru-RU" w:bidi="ar-SA"/>
    </w:rPr>
  </w:style>
  <w:style w:type="paragraph" w:styleId="af1">
    <w:name w:val="Normal (Web)"/>
    <w:basedOn w:val="a"/>
    <w:uiPriority w:val="99"/>
    <w:unhideWhenUsed/>
    <w:rsid w:val="00AD6214"/>
    <w:pPr>
      <w:widowControl/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styleId="2">
    <w:name w:val="Body Text 2"/>
    <w:basedOn w:val="a"/>
    <w:link w:val="20"/>
    <w:unhideWhenUsed/>
    <w:rsid w:val="00EF5FE6"/>
    <w:pPr>
      <w:widowControl/>
      <w:suppressAutoHyphens w:val="0"/>
      <w:autoSpaceDN/>
    </w:pPr>
    <w:rPr>
      <w:rFonts w:ascii="Times New Roman" w:eastAsia="Times New Roman" w:hAnsi="Times New Roman" w:cs="Times New Roman"/>
      <w:kern w:val="0"/>
      <w:sz w:val="20"/>
      <w:lang w:bidi="ar-SA"/>
    </w:rPr>
  </w:style>
  <w:style w:type="character" w:customStyle="1" w:styleId="20">
    <w:name w:val="Основной текст 2 Знак"/>
    <w:basedOn w:val="a0"/>
    <w:link w:val="2"/>
    <w:rsid w:val="00EF5FE6"/>
    <w:rPr>
      <w:szCs w:val="24"/>
    </w:rPr>
  </w:style>
  <w:style w:type="paragraph" w:styleId="af2">
    <w:name w:val="Body Text Indent"/>
    <w:basedOn w:val="a"/>
    <w:link w:val="af3"/>
    <w:rsid w:val="00EF5FE6"/>
    <w:pPr>
      <w:widowControl/>
      <w:suppressAutoHyphens w:val="0"/>
      <w:autoSpaceDN/>
      <w:spacing w:after="120"/>
      <w:ind w:left="283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af3">
    <w:name w:val="Основной текст с отступом Знак"/>
    <w:basedOn w:val="a0"/>
    <w:link w:val="af2"/>
    <w:rsid w:val="00EF5FE6"/>
    <w:rPr>
      <w:sz w:val="24"/>
      <w:szCs w:val="24"/>
    </w:rPr>
  </w:style>
  <w:style w:type="character" w:styleId="af4">
    <w:name w:val="Strong"/>
    <w:basedOn w:val="a0"/>
    <w:uiPriority w:val="22"/>
    <w:qFormat/>
    <w:rsid w:val="003D37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9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xn----7sbbgcepzji2bjnfs7g.xn--p1a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823C5-37A4-40D0-9084-2C41505C8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1662</Words>
  <Characters>9478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местной администрации</vt:lpstr>
    </vt:vector>
  </TitlesOfParts>
  <Company>Macrohard</Company>
  <LinksUpToDate>false</LinksUpToDate>
  <CharactersWithSpaces>11118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местной администрации</dc:title>
  <dc:creator>Ivanova</dc:creator>
  <cp:lastModifiedBy>comp_09</cp:lastModifiedBy>
  <cp:revision>10</cp:revision>
  <cp:lastPrinted>2024-07-12T07:28:00Z</cp:lastPrinted>
  <dcterms:created xsi:type="dcterms:W3CDTF">2024-07-11T13:53:00Z</dcterms:created>
  <dcterms:modified xsi:type="dcterms:W3CDTF">2024-12-13T07:08:00Z</dcterms:modified>
</cp:coreProperties>
</file>